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95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9"/>
      </w:tblGrid>
      <w:tr w:rsidR="000A3FF6" w:rsidTr="00CB0C14">
        <w:trPr>
          <w:trHeight w:val="3760"/>
        </w:trPr>
        <w:tc>
          <w:tcPr>
            <w:tcW w:w="9589" w:type="dxa"/>
          </w:tcPr>
          <w:p w:rsidR="000A3FF6" w:rsidRPr="00311924" w:rsidRDefault="000A3FF6" w:rsidP="00DF1FE1">
            <w:pPr>
              <w:widowControl w:val="0"/>
              <w:spacing w:before="120" w:after="120"/>
              <w:jc w:val="both"/>
              <w:rPr>
                <w:rFonts w:ascii="Calibri" w:eastAsia="Times New Roman" w:hAnsi="Calibri"/>
                <w:b/>
                <w:i/>
                <w:color w:val="0000FF"/>
                <w:sz w:val="20"/>
                <w:szCs w:val="20"/>
                <w:shd w:val="clear" w:color="auto" w:fill="FFFFFF"/>
                <w:lang w:eastAsia="ar-SA"/>
              </w:rPr>
            </w:pPr>
          </w:p>
        </w:tc>
      </w:tr>
    </w:tbl>
    <w:p w:rsidR="000A3FF6" w:rsidRDefault="000A3FF6" w:rsidP="000A3FF6">
      <w:pPr>
        <w:spacing w:line="360" w:lineRule="auto"/>
        <w:ind w:right="140"/>
        <w:jc w:val="both"/>
        <w:rPr>
          <w:rFonts w:ascii="Calibri" w:hAnsi="Calibri"/>
          <w:b/>
          <w:bCs/>
          <w:i/>
          <w:iCs/>
          <w:color w:val="0000FF"/>
          <w:sz w:val="20"/>
          <w:szCs w:val="20"/>
        </w:rPr>
      </w:pPr>
    </w:p>
    <w:p w:rsidR="000A3FF6" w:rsidRPr="000C6DD4" w:rsidRDefault="00DF1FE1" w:rsidP="000A3FF6">
      <w:pPr>
        <w:pStyle w:val="Corpodeltesto31"/>
        <w:widowControl w:val="0"/>
        <w:spacing w:line="300" w:lineRule="exact"/>
        <w:ind w:right="-992"/>
        <w:jc w:val="both"/>
        <w:rPr>
          <w:rFonts w:ascii="Calibri" w:hAnsi="Calibri"/>
          <w:bCs/>
          <w:sz w:val="28"/>
          <w:szCs w:val="28"/>
          <w:u w:val="none"/>
        </w:rPr>
      </w:pPr>
      <w:r w:rsidRPr="000C6DD4">
        <w:rPr>
          <w:rFonts w:ascii="Calibri" w:hAnsi="Calibri"/>
          <w:bCs/>
          <w:sz w:val="28"/>
          <w:szCs w:val="28"/>
          <w:u w:val="none"/>
        </w:rPr>
        <w:t>APPALTO SPECIFICO INDETTO DAL SEGRETARIATO GENERALE DELLA GIUSTIZIA AMMINISTRATIVA – UFFICIO UNICO CONTRATTI E RISORSE</w:t>
      </w:r>
      <w:r w:rsidR="000A3FF6" w:rsidRPr="000C6DD4">
        <w:rPr>
          <w:rFonts w:ascii="Calibri" w:hAnsi="Calibri"/>
          <w:bCs/>
          <w:sz w:val="28"/>
          <w:szCs w:val="28"/>
          <w:u w:val="none"/>
        </w:rPr>
        <w:t xml:space="preserve"> PER L’AFFIDAMENTO DEI SERVIZI DI PORTIERATO/RECEPTION E ALTRI SERVIZI AUSILIARI NELL’AMBITO DELLO SDA PER LA FORNITURA DEI “SERVIZI AGLI IMMOBILI” IN USO, A QUALSIASI TITOLO, ALLE PUBBLICHE AMMINISTRAZIONI</w:t>
      </w:r>
    </w:p>
    <w:p w:rsidR="000A3FF6" w:rsidRPr="00554422" w:rsidRDefault="000A3FF6" w:rsidP="000A3FF6">
      <w:pPr>
        <w:pStyle w:val="Corpodeltesto31"/>
        <w:widowControl w:val="0"/>
        <w:spacing w:line="300" w:lineRule="exact"/>
        <w:ind w:right="-992"/>
        <w:jc w:val="both"/>
        <w:rPr>
          <w:rFonts w:ascii="Calibri" w:hAnsi="Calibri"/>
          <w:bCs/>
          <w:sz w:val="20"/>
          <w:u w:val="none"/>
        </w:rPr>
      </w:pPr>
    </w:p>
    <w:p w:rsidR="000A3FF6" w:rsidRPr="00554422" w:rsidRDefault="000A3FF6" w:rsidP="000A3FF6">
      <w:pPr>
        <w:pStyle w:val="Corpodeltesto31"/>
        <w:widowControl w:val="0"/>
        <w:spacing w:line="300" w:lineRule="exact"/>
        <w:ind w:right="-992"/>
        <w:jc w:val="both"/>
        <w:rPr>
          <w:rFonts w:ascii="Calibri" w:hAnsi="Calibri"/>
          <w:bCs/>
          <w:sz w:val="20"/>
          <w:u w:val="none"/>
        </w:rPr>
      </w:pPr>
    </w:p>
    <w:p w:rsidR="000C6DD4" w:rsidRPr="004028F0" w:rsidRDefault="000C6DD4" w:rsidP="000C6DD4">
      <w:pPr>
        <w:widowControl w:val="0"/>
        <w:suppressAutoHyphens/>
        <w:ind w:right="-567"/>
        <w:rPr>
          <w:rFonts w:ascii="Calibri" w:eastAsia="Times New Roman" w:hAnsi="Calibri"/>
          <w:b/>
          <w:bCs/>
          <w:sz w:val="28"/>
          <w:szCs w:val="28"/>
          <w:lang w:eastAsia="ar-SA"/>
        </w:rPr>
      </w:pPr>
      <w:r w:rsidRPr="004028F0">
        <w:rPr>
          <w:rFonts w:ascii="Calibri" w:eastAsia="Times New Roman" w:hAnsi="Calibri"/>
          <w:b/>
          <w:bCs/>
          <w:sz w:val="28"/>
          <w:szCs w:val="28"/>
          <w:lang w:eastAsia="ar-SA"/>
        </w:rPr>
        <w:t>ALLEGATO 13 AL CAPITOLATO D’ONERI - ELENCO PREZZI</w:t>
      </w:r>
    </w:p>
    <w:p w:rsidR="000C6DD4" w:rsidRPr="004028F0" w:rsidRDefault="000C6DD4" w:rsidP="000C6DD4">
      <w:pPr>
        <w:pStyle w:val="Corpodeltesto3"/>
        <w:widowControl w:val="0"/>
        <w:ind w:right="-567"/>
        <w:rPr>
          <w:rFonts w:ascii="Calibri" w:eastAsia="Times New Roman" w:hAnsi="Calibri"/>
          <w:b/>
          <w:bCs/>
          <w:sz w:val="28"/>
          <w:szCs w:val="28"/>
          <w:lang w:eastAsia="ar-SA"/>
        </w:rPr>
      </w:pPr>
    </w:p>
    <w:p w:rsidR="00836CCC" w:rsidRDefault="00836CCC" w:rsidP="00836CCC">
      <w:pPr>
        <w:pStyle w:val="Corpodeltesto3"/>
        <w:widowControl w:val="0"/>
        <w:ind w:right="140"/>
        <w:jc w:val="left"/>
        <w:rPr>
          <w:rFonts w:ascii="Calibri" w:hAnsi="Calibri" w:cs="Trebuchet MS"/>
          <w:b/>
          <w:bCs/>
          <w:sz w:val="28"/>
          <w:szCs w:val="28"/>
        </w:rPr>
      </w:pPr>
      <w:r>
        <w:rPr>
          <w:rFonts w:ascii="Calibri" w:hAnsi="Calibri" w:cs="Trebuchet MS"/>
          <w:b/>
          <w:bCs/>
          <w:sz w:val="28"/>
          <w:szCs w:val="28"/>
        </w:rPr>
        <w:t>LOTTO 3 -  CAT. MERCEOLOGICA N. 4 - CIG 9517427D35</w:t>
      </w:r>
    </w:p>
    <w:p w:rsidR="000C6DD4" w:rsidRPr="00B36614" w:rsidRDefault="000C6DD4" w:rsidP="000C6DD4">
      <w:pPr>
        <w:pStyle w:val="Corpodeltesto3"/>
        <w:widowControl w:val="0"/>
        <w:spacing w:line="300" w:lineRule="exact"/>
        <w:ind w:right="-567"/>
        <w:jc w:val="both"/>
        <w:rPr>
          <w:rFonts w:ascii="Calibri" w:hAnsi="Calibri" w:cs="Trebuchet MS"/>
          <w:b/>
          <w:bCs/>
          <w:color w:val="0000FF"/>
          <w:sz w:val="20"/>
          <w:szCs w:val="20"/>
        </w:rPr>
      </w:pPr>
    </w:p>
    <w:p w:rsidR="00AD449F" w:rsidRPr="00B36614" w:rsidRDefault="00AD449F" w:rsidP="00CC231C">
      <w:pPr>
        <w:pStyle w:val="Corpodeltesto3"/>
        <w:widowControl w:val="0"/>
        <w:spacing w:line="300" w:lineRule="exact"/>
        <w:ind w:right="-535"/>
        <w:jc w:val="left"/>
        <w:rPr>
          <w:rFonts w:ascii="Calibri" w:hAnsi="Calibri" w:cs="Trebuchet MS"/>
          <w:b/>
          <w:bCs/>
          <w:sz w:val="20"/>
          <w:szCs w:val="20"/>
        </w:rPr>
      </w:pPr>
    </w:p>
    <w:p w:rsidR="00AD449F" w:rsidRPr="00B36614" w:rsidRDefault="00AD449F" w:rsidP="00CC231C">
      <w:pPr>
        <w:pStyle w:val="Corpodeltesto3"/>
        <w:widowControl w:val="0"/>
        <w:spacing w:line="300" w:lineRule="exact"/>
        <w:ind w:right="-535"/>
        <w:jc w:val="left"/>
        <w:rPr>
          <w:rFonts w:ascii="Calibri" w:hAnsi="Calibri" w:cs="Trebuchet MS"/>
          <w:b/>
          <w:bCs/>
          <w:sz w:val="20"/>
          <w:szCs w:val="20"/>
        </w:rPr>
      </w:pPr>
    </w:p>
    <w:p w:rsidR="00AD449F" w:rsidRPr="00B36614" w:rsidRDefault="00AD449F" w:rsidP="00CC231C">
      <w:pPr>
        <w:widowControl w:val="0"/>
        <w:spacing w:line="300" w:lineRule="exact"/>
        <w:ind w:right="-535"/>
        <w:jc w:val="center"/>
        <w:rPr>
          <w:rFonts w:ascii="Calibri" w:hAnsi="Calibri" w:cs="Trebuchet MS"/>
          <w:b/>
          <w:bCs/>
          <w:sz w:val="20"/>
          <w:szCs w:val="20"/>
        </w:rPr>
      </w:pPr>
    </w:p>
    <w:p w:rsidR="00AD449F" w:rsidRPr="00B36614" w:rsidRDefault="00AD449F" w:rsidP="00EF34E6"/>
    <w:p w:rsidR="00AD449F" w:rsidRPr="00B36614" w:rsidRDefault="00AD449F" w:rsidP="00CC231C">
      <w:pPr>
        <w:widowControl w:val="0"/>
        <w:spacing w:line="300" w:lineRule="exact"/>
        <w:ind w:right="-535"/>
        <w:rPr>
          <w:rFonts w:ascii="Calibri" w:hAnsi="Calibri" w:cs="Trebuchet MS"/>
          <w:sz w:val="20"/>
          <w:szCs w:val="20"/>
        </w:rPr>
      </w:pPr>
    </w:p>
    <w:p w:rsidR="00AD449F" w:rsidRPr="00B36614" w:rsidRDefault="00AD449F" w:rsidP="00CC231C">
      <w:pPr>
        <w:widowControl w:val="0"/>
        <w:spacing w:line="300" w:lineRule="exact"/>
        <w:ind w:right="-535"/>
        <w:rPr>
          <w:rFonts w:ascii="Calibri" w:hAnsi="Calibri" w:cs="Trebuchet MS"/>
          <w:sz w:val="20"/>
          <w:szCs w:val="20"/>
        </w:rPr>
      </w:pPr>
    </w:p>
    <w:p w:rsidR="00AD449F" w:rsidRPr="009331B8" w:rsidRDefault="00AD449F" w:rsidP="00AB39E8">
      <w:pPr>
        <w:pStyle w:val="Corpodeltesto3"/>
        <w:widowControl w:val="0"/>
        <w:spacing w:line="300" w:lineRule="exact"/>
        <w:ind w:right="-144"/>
        <w:jc w:val="both"/>
        <w:rPr>
          <w:rFonts w:ascii="Calibri" w:hAnsi="Calibri" w:cs="Calibri"/>
          <w:b/>
          <w:bCs/>
          <w:sz w:val="18"/>
          <w:szCs w:val="18"/>
        </w:rPr>
      </w:pPr>
      <w:r w:rsidRPr="00B36614">
        <w:rPr>
          <w:rFonts w:ascii="Calibri" w:hAnsi="Calibri" w:cs="Trebuchet MS"/>
          <w:sz w:val="20"/>
          <w:szCs w:val="20"/>
        </w:rPr>
        <w:br w:type="page"/>
      </w:r>
      <w:bookmarkStart w:id="0" w:name="_Toc86981620"/>
      <w:r w:rsidRPr="009331B8">
        <w:rPr>
          <w:rFonts w:ascii="Calibri" w:hAnsi="Calibri" w:cs="Calibri"/>
          <w:b/>
          <w:bCs/>
          <w:sz w:val="18"/>
          <w:szCs w:val="18"/>
        </w:rPr>
        <w:lastRenderedPageBreak/>
        <w:t>INDICE</w:t>
      </w:r>
    </w:p>
    <w:p w:rsidR="00890E58" w:rsidRPr="00DF1FE1" w:rsidRDefault="00AD449F" w:rsidP="00DF1FE1">
      <w:pPr>
        <w:pStyle w:val="Sommario1"/>
        <w:rPr>
          <w:rFonts w:asciiTheme="minorHAnsi" w:eastAsiaTheme="minorEastAsia" w:hAnsiTheme="minorHAnsi" w:cstheme="minorBidi"/>
          <w:b w:val="0"/>
          <w:bCs w:val="0"/>
          <w:sz w:val="20"/>
          <w:szCs w:val="20"/>
        </w:rPr>
      </w:pPr>
      <w:r w:rsidRPr="00890E58">
        <w:rPr>
          <w:rFonts w:asciiTheme="minorHAnsi" w:hAnsiTheme="minorHAnsi" w:cstheme="minorHAnsi"/>
          <w:sz w:val="20"/>
          <w:szCs w:val="20"/>
        </w:rPr>
        <w:fldChar w:fldCharType="begin"/>
      </w:r>
      <w:r w:rsidRPr="00890E58">
        <w:rPr>
          <w:rFonts w:asciiTheme="minorHAnsi" w:hAnsiTheme="minorHAnsi" w:cstheme="minorHAnsi"/>
          <w:sz w:val="20"/>
          <w:szCs w:val="20"/>
        </w:rPr>
        <w:instrText xml:space="preserve"> TOC \o "1-3" \h \z \u </w:instrText>
      </w:r>
      <w:r w:rsidRPr="00890E58">
        <w:rPr>
          <w:rFonts w:asciiTheme="minorHAnsi" w:hAnsiTheme="minorHAnsi" w:cstheme="minorHAnsi"/>
          <w:sz w:val="20"/>
          <w:szCs w:val="20"/>
        </w:rPr>
        <w:fldChar w:fldCharType="separate"/>
      </w:r>
    </w:p>
    <w:p w:rsidR="00890E58" w:rsidRPr="00890E58" w:rsidRDefault="004B7B9E">
      <w:pPr>
        <w:pStyle w:val="Sommario1"/>
        <w:rPr>
          <w:rFonts w:asciiTheme="minorHAnsi" w:eastAsiaTheme="minorEastAsia" w:hAnsiTheme="minorHAnsi" w:cstheme="minorBidi"/>
          <w:b w:val="0"/>
          <w:bCs w:val="0"/>
          <w:sz w:val="20"/>
          <w:szCs w:val="20"/>
        </w:rPr>
      </w:pPr>
      <w:hyperlink w:anchor="_Toc105779370" w:history="1">
        <w:r w:rsidR="00DF1FE1">
          <w:rPr>
            <w:rStyle w:val="Collegamentoipertestuale"/>
            <w:rFonts w:asciiTheme="minorHAnsi" w:hAnsiTheme="minorHAnsi"/>
          </w:rPr>
          <w:t>1</w:t>
        </w:r>
        <w:r w:rsidR="00890E58" w:rsidRPr="00890E58">
          <w:rPr>
            <w:rStyle w:val="Collegamentoipertestuale"/>
            <w:rFonts w:asciiTheme="minorHAnsi" w:hAnsiTheme="minorHAnsi"/>
          </w:rPr>
          <w:t>.</w:t>
        </w:r>
        <w:r w:rsidR="00890E58" w:rsidRPr="00890E58">
          <w:rPr>
            <w:rFonts w:asciiTheme="minorHAnsi" w:eastAsiaTheme="minorEastAsia" w:hAnsiTheme="minorHAnsi" w:cstheme="minorBidi"/>
            <w:b w:val="0"/>
            <w:bCs w:val="0"/>
            <w:sz w:val="20"/>
            <w:szCs w:val="20"/>
          </w:rPr>
          <w:tab/>
        </w:r>
        <w:r w:rsidR="00890E58" w:rsidRPr="00890E58">
          <w:rPr>
            <w:rStyle w:val="Collegamentoipertestuale"/>
            <w:rFonts w:asciiTheme="minorHAnsi" w:hAnsiTheme="minorHAnsi"/>
          </w:rPr>
          <w:t>SERVIZI DI PORTIERATO/RECEPTION E ALTRI SERVIZI AUSILIARI</w:t>
        </w:r>
        <w:r w:rsidR="00890E58" w:rsidRPr="00890E58">
          <w:rPr>
            <w:rFonts w:asciiTheme="minorHAnsi" w:hAnsiTheme="minorHAnsi"/>
            <w:webHidden/>
            <w:sz w:val="20"/>
            <w:szCs w:val="20"/>
          </w:rPr>
          <w:tab/>
        </w:r>
        <w:r w:rsidR="00890E58" w:rsidRPr="00890E58">
          <w:rPr>
            <w:rFonts w:asciiTheme="minorHAnsi" w:hAnsiTheme="minorHAnsi"/>
            <w:webHidden/>
            <w:sz w:val="20"/>
            <w:szCs w:val="20"/>
          </w:rPr>
          <w:fldChar w:fldCharType="begin"/>
        </w:r>
        <w:r w:rsidR="00890E58" w:rsidRPr="00890E58">
          <w:rPr>
            <w:rFonts w:asciiTheme="minorHAnsi" w:hAnsiTheme="minorHAnsi"/>
            <w:webHidden/>
            <w:sz w:val="20"/>
            <w:szCs w:val="20"/>
          </w:rPr>
          <w:instrText xml:space="preserve"> PAGEREF _Toc105779370 \h </w:instrText>
        </w:r>
        <w:r w:rsidR="00890E58" w:rsidRPr="00890E58">
          <w:rPr>
            <w:rFonts w:asciiTheme="minorHAnsi" w:hAnsiTheme="minorHAnsi"/>
            <w:webHidden/>
            <w:sz w:val="20"/>
            <w:szCs w:val="20"/>
          </w:rPr>
        </w:r>
        <w:r w:rsidR="00890E58" w:rsidRPr="00890E58">
          <w:rPr>
            <w:rFonts w:asciiTheme="minorHAnsi" w:hAnsiTheme="minorHAnsi"/>
            <w:webHidden/>
            <w:sz w:val="20"/>
            <w:szCs w:val="20"/>
          </w:rPr>
          <w:fldChar w:fldCharType="separate"/>
        </w:r>
        <w:r w:rsidR="00890E58" w:rsidRPr="00890E58">
          <w:rPr>
            <w:rFonts w:asciiTheme="minorHAnsi" w:hAnsiTheme="minorHAnsi"/>
            <w:webHidden/>
            <w:sz w:val="20"/>
            <w:szCs w:val="20"/>
          </w:rPr>
          <w:t>3</w:t>
        </w:r>
        <w:r w:rsidR="00890E58" w:rsidRPr="00890E58">
          <w:rPr>
            <w:rFonts w:asciiTheme="minorHAnsi" w:hAnsiTheme="minorHAnsi"/>
            <w:webHidden/>
            <w:sz w:val="20"/>
            <w:szCs w:val="20"/>
          </w:rPr>
          <w:fldChar w:fldCharType="end"/>
        </w:r>
      </w:hyperlink>
    </w:p>
    <w:p w:rsidR="00890E58" w:rsidRPr="00890E58" w:rsidRDefault="004B7B9E">
      <w:pPr>
        <w:pStyle w:val="Sommario2"/>
        <w:rPr>
          <w:rFonts w:asciiTheme="minorHAnsi" w:eastAsiaTheme="minorEastAsia" w:hAnsiTheme="minorHAnsi" w:cstheme="minorBidi"/>
        </w:rPr>
      </w:pPr>
      <w:hyperlink w:anchor="_Toc105779371" w:history="1">
        <w:r w:rsidR="00DF1FE1">
          <w:rPr>
            <w:rStyle w:val="Collegamentoipertestuale"/>
            <w:rFonts w:asciiTheme="minorHAnsi" w:hAnsiTheme="minorHAnsi"/>
          </w:rPr>
          <w:t>1</w:t>
        </w:r>
        <w:r w:rsidR="00890E58" w:rsidRPr="00890E58">
          <w:rPr>
            <w:rStyle w:val="Collegamentoipertestuale"/>
            <w:rFonts w:asciiTheme="minorHAnsi" w:hAnsiTheme="minorHAnsi"/>
          </w:rPr>
          <w:t>.1.</w:t>
        </w:r>
        <w:r w:rsidR="00890E58" w:rsidRPr="00890E58">
          <w:rPr>
            <w:rFonts w:asciiTheme="minorHAnsi" w:eastAsiaTheme="minorEastAsia" w:hAnsiTheme="minorHAnsi" w:cstheme="minorBidi"/>
          </w:rPr>
          <w:tab/>
        </w:r>
        <w:r w:rsidR="00890E58" w:rsidRPr="00890E58">
          <w:rPr>
            <w:rStyle w:val="Collegamentoipertestuale"/>
            <w:rFonts w:asciiTheme="minorHAnsi" w:hAnsiTheme="minorHAnsi"/>
            <w:smallCaps/>
          </w:rPr>
          <w:t xml:space="preserve">Attività Ordinarie </w:t>
        </w:r>
        <w:r w:rsidR="00890E58" w:rsidRPr="00890E58">
          <w:rPr>
            <w:rFonts w:asciiTheme="minorHAnsi" w:hAnsiTheme="minorHAnsi"/>
            <w:webHidden/>
          </w:rPr>
          <w:tab/>
        </w:r>
        <w:r w:rsidR="00890E58" w:rsidRPr="00890E58">
          <w:rPr>
            <w:rFonts w:asciiTheme="minorHAnsi" w:hAnsiTheme="minorHAnsi"/>
            <w:webHidden/>
          </w:rPr>
          <w:fldChar w:fldCharType="begin"/>
        </w:r>
        <w:r w:rsidR="00890E58" w:rsidRPr="00890E58">
          <w:rPr>
            <w:rFonts w:asciiTheme="minorHAnsi" w:hAnsiTheme="minorHAnsi"/>
            <w:webHidden/>
          </w:rPr>
          <w:instrText xml:space="preserve"> PAGEREF _Toc105779371 \h </w:instrText>
        </w:r>
        <w:r w:rsidR="00890E58" w:rsidRPr="00890E58">
          <w:rPr>
            <w:rFonts w:asciiTheme="minorHAnsi" w:hAnsiTheme="minorHAnsi"/>
            <w:webHidden/>
          </w:rPr>
        </w:r>
        <w:r w:rsidR="00890E58" w:rsidRPr="00890E58">
          <w:rPr>
            <w:rFonts w:asciiTheme="minorHAnsi" w:hAnsiTheme="minorHAnsi"/>
            <w:webHidden/>
          </w:rPr>
          <w:fldChar w:fldCharType="separate"/>
        </w:r>
        <w:r w:rsidR="00890E58" w:rsidRPr="00890E58">
          <w:rPr>
            <w:rFonts w:asciiTheme="minorHAnsi" w:hAnsiTheme="minorHAnsi"/>
            <w:webHidden/>
          </w:rPr>
          <w:t>3</w:t>
        </w:r>
        <w:r w:rsidR="00890E58" w:rsidRPr="00890E58">
          <w:rPr>
            <w:rFonts w:asciiTheme="minorHAnsi" w:hAnsiTheme="minorHAnsi"/>
            <w:webHidden/>
          </w:rPr>
          <w:fldChar w:fldCharType="end"/>
        </w:r>
      </w:hyperlink>
    </w:p>
    <w:p w:rsidR="00890E58" w:rsidRPr="00890E58" w:rsidRDefault="004B7B9E">
      <w:pPr>
        <w:pStyle w:val="Sommario2"/>
        <w:rPr>
          <w:rFonts w:asciiTheme="minorHAnsi" w:eastAsiaTheme="minorEastAsia" w:hAnsiTheme="minorHAnsi" w:cstheme="minorBidi"/>
        </w:rPr>
      </w:pPr>
      <w:hyperlink w:anchor="_Toc105779372" w:history="1">
        <w:r w:rsidR="00DF1FE1">
          <w:rPr>
            <w:rStyle w:val="Collegamentoipertestuale"/>
            <w:rFonts w:asciiTheme="minorHAnsi" w:hAnsiTheme="minorHAnsi"/>
          </w:rPr>
          <w:t>1</w:t>
        </w:r>
        <w:r w:rsidR="00890E58" w:rsidRPr="00890E58">
          <w:rPr>
            <w:rStyle w:val="Collegamentoipertestuale"/>
            <w:rFonts w:asciiTheme="minorHAnsi" w:hAnsiTheme="minorHAnsi"/>
          </w:rPr>
          <w:t>.2.</w:t>
        </w:r>
        <w:r w:rsidR="00890E58" w:rsidRPr="00890E58">
          <w:rPr>
            <w:rFonts w:asciiTheme="minorHAnsi" w:eastAsiaTheme="minorEastAsia" w:hAnsiTheme="minorHAnsi" w:cstheme="minorBidi"/>
          </w:rPr>
          <w:tab/>
        </w:r>
        <w:r w:rsidR="00DF1FE1">
          <w:rPr>
            <w:rStyle w:val="Collegamentoipertestuale"/>
            <w:rFonts w:asciiTheme="minorHAnsi" w:hAnsiTheme="minorHAnsi"/>
            <w:smallCaps/>
          </w:rPr>
          <w:t xml:space="preserve">Attività a Richiesta </w:t>
        </w:r>
        <w:r w:rsidR="00890E58" w:rsidRPr="00890E58">
          <w:rPr>
            <w:rStyle w:val="Collegamentoipertestuale"/>
            <w:rFonts w:asciiTheme="minorHAnsi" w:hAnsiTheme="minorHAnsi"/>
            <w:smallCaps/>
          </w:rPr>
          <w:t>Straordinarie</w:t>
        </w:r>
        <w:r w:rsidR="00F5609E">
          <w:rPr>
            <w:rStyle w:val="Collegamentoipertestuale"/>
            <w:rFonts w:asciiTheme="minorHAnsi" w:hAnsiTheme="minorHAnsi"/>
          </w:rPr>
          <w:t xml:space="preserve"> </w:t>
        </w:r>
        <w:r w:rsidR="00890E58" w:rsidRPr="00890E58">
          <w:rPr>
            <w:rFonts w:asciiTheme="minorHAnsi" w:hAnsiTheme="minorHAnsi"/>
            <w:webHidden/>
          </w:rPr>
          <w:tab/>
        </w:r>
        <w:r w:rsidR="00890E58" w:rsidRPr="00890E58">
          <w:rPr>
            <w:rFonts w:asciiTheme="minorHAnsi" w:hAnsiTheme="minorHAnsi"/>
            <w:webHidden/>
          </w:rPr>
          <w:fldChar w:fldCharType="begin"/>
        </w:r>
        <w:r w:rsidR="00890E58" w:rsidRPr="00890E58">
          <w:rPr>
            <w:rFonts w:asciiTheme="minorHAnsi" w:hAnsiTheme="minorHAnsi"/>
            <w:webHidden/>
          </w:rPr>
          <w:instrText xml:space="preserve"> PAGEREF _Toc105779372 \h </w:instrText>
        </w:r>
        <w:r w:rsidR="00890E58" w:rsidRPr="00890E58">
          <w:rPr>
            <w:rFonts w:asciiTheme="minorHAnsi" w:hAnsiTheme="minorHAnsi"/>
            <w:webHidden/>
          </w:rPr>
        </w:r>
        <w:r w:rsidR="00890E58" w:rsidRPr="00890E58">
          <w:rPr>
            <w:rFonts w:asciiTheme="minorHAnsi" w:hAnsiTheme="minorHAnsi"/>
            <w:webHidden/>
          </w:rPr>
          <w:fldChar w:fldCharType="separate"/>
        </w:r>
        <w:r w:rsidR="00890E58" w:rsidRPr="00890E58">
          <w:rPr>
            <w:rFonts w:asciiTheme="minorHAnsi" w:hAnsiTheme="minorHAnsi"/>
            <w:webHidden/>
          </w:rPr>
          <w:t>3</w:t>
        </w:r>
        <w:r w:rsidR="00890E58" w:rsidRPr="00890E58">
          <w:rPr>
            <w:rFonts w:asciiTheme="minorHAnsi" w:hAnsiTheme="minorHAnsi"/>
            <w:webHidden/>
          </w:rPr>
          <w:fldChar w:fldCharType="end"/>
        </w:r>
      </w:hyperlink>
    </w:p>
    <w:p w:rsidR="00AD449F" w:rsidRPr="000D216F" w:rsidRDefault="00AD449F" w:rsidP="00AB39E8">
      <w:pPr>
        <w:widowControl w:val="0"/>
        <w:spacing w:line="300" w:lineRule="exact"/>
        <w:ind w:right="-144"/>
        <w:rPr>
          <w:rFonts w:asciiTheme="minorHAnsi" w:hAnsiTheme="minorHAnsi" w:cstheme="minorHAnsi"/>
          <w:b/>
          <w:bCs/>
          <w:sz w:val="20"/>
          <w:szCs w:val="20"/>
        </w:rPr>
      </w:pPr>
      <w:r w:rsidRPr="00890E58">
        <w:rPr>
          <w:rFonts w:asciiTheme="minorHAnsi" w:hAnsiTheme="minorHAnsi" w:cstheme="minorHAnsi"/>
          <w:sz w:val="20"/>
          <w:szCs w:val="20"/>
        </w:rPr>
        <w:fldChar w:fldCharType="end"/>
      </w:r>
    </w:p>
    <w:p w:rsidR="002421C3" w:rsidRPr="000D216F" w:rsidRDefault="002421C3" w:rsidP="00EF34E6">
      <w:pPr>
        <w:rPr>
          <w:rFonts w:asciiTheme="minorHAnsi" w:hAnsiTheme="minorHAnsi" w:cstheme="minorHAnsi"/>
          <w:sz w:val="20"/>
          <w:szCs w:val="20"/>
        </w:rPr>
      </w:pPr>
    </w:p>
    <w:p w:rsidR="002421C3" w:rsidRPr="000D216F" w:rsidRDefault="002421C3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2421C3" w:rsidRPr="000D216F" w:rsidRDefault="002421C3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2421C3" w:rsidRPr="000D216F" w:rsidRDefault="002421C3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2421C3" w:rsidRPr="000D216F" w:rsidRDefault="002421C3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2421C3" w:rsidRPr="000D216F" w:rsidRDefault="002421C3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2421C3" w:rsidRPr="000D216F" w:rsidRDefault="002421C3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2421C3" w:rsidRPr="000D216F" w:rsidRDefault="002421C3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2421C3" w:rsidRPr="000D216F" w:rsidRDefault="002421C3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2421C3" w:rsidRPr="000D216F" w:rsidRDefault="002421C3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2421C3" w:rsidRPr="000D216F" w:rsidRDefault="002421C3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2421C3" w:rsidRPr="000D216F" w:rsidRDefault="002421C3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2421C3" w:rsidRPr="000D216F" w:rsidRDefault="002421C3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2421C3" w:rsidRPr="000D216F" w:rsidRDefault="002421C3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2421C3" w:rsidRPr="000D216F" w:rsidRDefault="002421C3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2421C3" w:rsidRDefault="002421C3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375DC6" w:rsidRDefault="00375DC6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375DC6" w:rsidRDefault="00375DC6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375DC6" w:rsidRPr="000D216F" w:rsidRDefault="00375DC6" w:rsidP="00CC231C">
      <w:pPr>
        <w:widowControl w:val="0"/>
        <w:rPr>
          <w:rFonts w:asciiTheme="minorHAnsi" w:hAnsiTheme="minorHAnsi" w:cstheme="minorHAnsi"/>
          <w:sz w:val="20"/>
          <w:szCs w:val="20"/>
        </w:rPr>
      </w:pPr>
    </w:p>
    <w:p w:rsidR="00CD3291" w:rsidRDefault="00CD3291" w:rsidP="00CC231C">
      <w:pPr>
        <w:widowControl w:val="0"/>
        <w:rPr>
          <w:rFonts w:ascii="Calibri" w:hAnsi="Calibri"/>
          <w:sz w:val="20"/>
          <w:szCs w:val="20"/>
        </w:rPr>
      </w:pPr>
    </w:p>
    <w:p w:rsidR="00CD3291" w:rsidRDefault="00CD3291" w:rsidP="00CC231C">
      <w:pPr>
        <w:widowControl w:val="0"/>
        <w:rPr>
          <w:rFonts w:ascii="Calibri" w:hAnsi="Calibri"/>
          <w:sz w:val="20"/>
          <w:szCs w:val="20"/>
        </w:rPr>
      </w:pPr>
    </w:p>
    <w:p w:rsidR="00662BB3" w:rsidRDefault="00662BB3" w:rsidP="00CC231C">
      <w:pPr>
        <w:widowControl w:val="0"/>
        <w:rPr>
          <w:rFonts w:ascii="Calibri" w:hAnsi="Calibri"/>
          <w:sz w:val="20"/>
          <w:szCs w:val="20"/>
        </w:rPr>
      </w:pPr>
    </w:p>
    <w:p w:rsidR="00662BB3" w:rsidRDefault="00662BB3" w:rsidP="00CC231C">
      <w:pPr>
        <w:widowControl w:val="0"/>
        <w:rPr>
          <w:rFonts w:ascii="Calibri" w:hAnsi="Calibri"/>
          <w:sz w:val="20"/>
          <w:szCs w:val="20"/>
        </w:rPr>
      </w:pPr>
    </w:p>
    <w:p w:rsidR="00662BB3" w:rsidRDefault="00662BB3" w:rsidP="00CC231C">
      <w:pPr>
        <w:widowControl w:val="0"/>
        <w:rPr>
          <w:rFonts w:ascii="Calibri" w:hAnsi="Calibri"/>
          <w:sz w:val="20"/>
          <w:szCs w:val="20"/>
        </w:rPr>
      </w:pPr>
    </w:p>
    <w:p w:rsidR="00662BB3" w:rsidRDefault="00662BB3" w:rsidP="00CC231C">
      <w:pPr>
        <w:widowControl w:val="0"/>
        <w:rPr>
          <w:rFonts w:ascii="Calibri" w:hAnsi="Calibri"/>
          <w:sz w:val="20"/>
          <w:szCs w:val="20"/>
        </w:rPr>
      </w:pPr>
    </w:p>
    <w:p w:rsidR="00662BB3" w:rsidRDefault="00662BB3" w:rsidP="00CC231C">
      <w:pPr>
        <w:widowControl w:val="0"/>
        <w:rPr>
          <w:rFonts w:ascii="Calibri" w:hAnsi="Calibri"/>
          <w:sz w:val="20"/>
          <w:szCs w:val="20"/>
        </w:rPr>
      </w:pPr>
    </w:p>
    <w:p w:rsidR="00662BB3" w:rsidRDefault="00662BB3" w:rsidP="00CC231C">
      <w:pPr>
        <w:widowControl w:val="0"/>
        <w:rPr>
          <w:rFonts w:ascii="Calibri" w:hAnsi="Calibri"/>
          <w:sz w:val="20"/>
          <w:szCs w:val="20"/>
        </w:rPr>
      </w:pPr>
    </w:p>
    <w:p w:rsidR="00662BB3" w:rsidRDefault="00662BB3" w:rsidP="00CC231C">
      <w:pPr>
        <w:widowControl w:val="0"/>
        <w:rPr>
          <w:rFonts w:ascii="Calibri" w:hAnsi="Calibri"/>
          <w:sz w:val="20"/>
          <w:szCs w:val="20"/>
        </w:rPr>
      </w:pPr>
    </w:p>
    <w:p w:rsidR="00662BB3" w:rsidRDefault="00662BB3" w:rsidP="00CC231C">
      <w:pPr>
        <w:widowControl w:val="0"/>
        <w:rPr>
          <w:rFonts w:ascii="Calibri" w:hAnsi="Calibri"/>
          <w:sz w:val="20"/>
          <w:szCs w:val="20"/>
        </w:rPr>
      </w:pPr>
    </w:p>
    <w:p w:rsidR="00662BB3" w:rsidRDefault="00662BB3" w:rsidP="00CC231C">
      <w:pPr>
        <w:widowControl w:val="0"/>
        <w:rPr>
          <w:rFonts w:ascii="Calibri" w:hAnsi="Calibri"/>
          <w:sz w:val="20"/>
          <w:szCs w:val="20"/>
        </w:rPr>
      </w:pPr>
    </w:p>
    <w:p w:rsidR="00662BB3" w:rsidRDefault="00662BB3" w:rsidP="00CC231C">
      <w:pPr>
        <w:widowControl w:val="0"/>
        <w:rPr>
          <w:rFonts w:ascii="Calibri" w:hAnsi="Calibri"/>
          <w:sz w:val="20"/>
          <w:szCs w:val="20"/>
        </w:rPr>
      </w:pPr>
    </w:p>
    <w:p w:rsidR="00662BB3" w:rsidRDefault="00662BB3" w:rsidP="00CC231C">
      <w:pPr>
        <w:widowControl w:val="0"/>
        <w:rPr>
          <w:rFonts w:ascii="Calibri" w:hAnsi="Calibri"/>
          <w:sz w:val="20"/>
          <w:szCs w:val="20"/>
        </w:rPr>
      </w:pPr>
    </w:p>
    <w:p w:rsidR="00662BB3" w:rsidRDefault="00662BB3" w:rsidP="00CC231C">
      <w:pPr>
        <w:widowControl w:val="0"/>
        <w:rPr>
          <w:rFonts w:ascii="Calibri" w:hAnsi="Calibri"/>
          <w:sz w:val="20"/>
          <w:szCs w:val="20"/>
        </w:rPr>
      </w:pPr>
    </w:p>
    <w:p w:rsidR="00662BB3" w:rsidRDefault="00662BB3" w:rsidP="00CC231C">
      <w:pPr>
        <w:widowControl w:val="0"/>
        <w:rPr>
          <w:rFonts w:ascii="Calibri" w:hAnsi="Calibri"/>
          <w:sz w:val="20"/>
          <w:szCs w:val="20"/>
        </w:rPr>
      </w:pPr>
    </w:p>
    <w:p w:rsidR="00662BB3" w:rsidRDefault="00662BB3" w:rsidP="00CC231C">
      <w:pPr>
        <w:widowControl w:val="0"/>
        <w:rPr>
          <w:rFonts w:ascii="Calibri" w:hAnsi="Calibri"/>
          <w:sz w:val="20"/>
          <w:szCs w:val="20"/>
        </w:rPr>
      </w:pPr>
    </w:p>
    <w:p w:rsidR="00662BB3" w:rsidRDefault="00662BB3" w:rsidP="00CC231C">
      <w:pPr>
        <w:widowControl w:val="0"/>
        <w:rPr>
          <w:rFonts w:ascii="Calibri" w:hAnsi="Calibri"/>
          <w:sz w:val="20"/>
          <w:szCs w:val="20"/>
        </w:rPr>
      </w:pPr>
    </w:p>
    <w:p w:rsidR="000A3FF6" w:rsidRDefault="000A3FF6" w:rsidP="00CC231C">
      <w:pPr>
        <w:widowControl w:val="0"/>
        <w:rPr>
          <w:rFonts w:ascii="Calibri" w:hAnsi="Calibri"/>
          <w:sz w:val="20"/>
          <w:szCs w:val="20"/>
        </w:rPr>
      </w:pPr>
    </w:p>
    <w:p w:rsidR="000A3FF6" w:rsidRDefault="000A3FF6" w:rsidP="00CC231C">
      <w:pPr>
        <w:widowControl w:val="0"/>
        <w:rPr>
          <w:rFonts w:ascii="Calibri" w:hAnsi="Calibri"/>
          <w:sz w:val="20"/>
          <w:szCs w:val="20"/>
        </w:rPr>
      </w:pPr>
    </w:p>
    <w:p w:rsidR="000A3FF6" w:rsidRDefault="000A3FF6" w:rsidP="00CC231C">
      <w:pPr>
        <w:widowControl w:val="0"/>
        <w:rPr>
          <w:rFonts w:ascii="Calibri" w:hAnsi="Calibri"/>
          <w:sz w:val="20"/>
          <w:szCs w:val="20"/>
        </w:rPr>
      </w:pPr>
    </w:p>
    <w:p w:rsidR="000A3FF6" w:rsidRDefault="000A3FF6" w:rsidP="00CC231C">
      <w:pPr>
        <w:widowControl w:val="0"/>
        <w:rPr>
          <w:rFonts w:ascii="Calibri" w:hAnsi="Calibri"/>
          <w:sz w:val="20"/>
          <w:szCs w:val="20"/>
        </w:rPr>
      </w:pPr>
    </w:p>
    <w:p w:rsidR="000A3FF6" w:rsidRDefault="000A3FF6" w:rsidP="00CC231C">
      <w:pPr>
        <w:widowControl w:val="0"/>
        <w:rPr>
          <w:rFonts w:ascii="Calibri" w:hAnsi="Calibri"/>
          <w:sz w:val="20"/>
          <w:szCs w:val="20"/>
        </w:rPr>
      </w:pPr>
    </w:p>
    <w:p w:rsidR="000A3FF6" w:rsidRDefault="000A3FF6" w:rsidP="00CC231C">
      <w:pPr>
        <w:widowControl w:val="0"/>
        <w:rPr>
          <w:rFonts w:ascii="Calibri" w:hAnsi="Calibri"/>
          <w:sz w:val="20"/>
          <w:szCs w:val="20"/>
        </w:rPr>
      </w:pPr>
    </w:p>
    <w:p w:rsidR="00662BB3" w:rsidRPr="00DA2617" w:rsidRDefault="00662BB3" w:rsidP="00CC231C">
      <w:pPr>
        <w:widowControl w:val="0"/>
        <w:rPr>
          <w:rFonts w:ascii="Calibri" w:hAnsi="Calibri"/>
          <w:sz w:val="20"/>
          <w:szCs w:val="20"/>
        </w:rPr>
      </w:pPr>
    </w:p>
    <w:p w:rsidR="002421C3" w:rsidRPr="00DA2617" w:rsidRDefault="002421C3" w:rsidP="00CC231C">
      <w:pPr>
        <w:widowControl w:val="0"/>
        <w:rPr>
          <w:rFonts w:ascii="Calibri" w:hAnsi="Calibri"/>
          <w:sz w:val="20"/>
          <w:szCs w:val="20"/>
        </w:rPr>
      </w:pPr>
    </w:p>
    <w:p w:rsidR="002421C3" w:rsidRPr="00B36614" w:rsidRDefault="002421C3" w:rsidP="00CC231C">
      <w:pPr>
        <w:widowControl w:val="0"/>
        <w:rPr>
          <w:rFonts w:ascii="Calibri" w:hAnsi="Calibri"/>
          <w:sz w:val="20"/>
          <w:szCs w:val="20"/>
        </w:rPr>
      </w:pPr>
    </w:p>
    <w:p w:rsidR="00DF1FE1" w:rsidRDefault="00DF1FE1" w:rsidP="00CD3291">
      <w:pPr>
        <w:spacing w:before="60" w:after="60" w:line="300" w:lineRule="exact"/>
        <w:ind w:right="-852"/>
        <w:jc w:val="both"/>
        <w:rPr>
          <w:rFonts w:ascii="Calibri" w:eastAsia="Times New Roman" w:hAnsi="Calibri" w:cs="Calibri"/>
          <w:sz w:val="20"/>
          <w:szCs w:val="20"/>
        </w:rPr>
      </w:pPr>
    </w:p>
    <w:p w:rsidR="00CD3291" w:rsidRPr="00554422" w:rsidRDefault="00CD3291" w:rsidP="00CD3291">
      <w:pPr>
        <w:spacing w:before="60" w:after="60" w:line="300" w:lineRule="exact"/>
        <w:ind w:right="-852"/>
        <w:jc w:val="both"/>
        <w:rPr>
          <w:rFonts w:ascii="Calibri" w:eastAsia="Times New Roman" w:hAnsi="Calibri" w:cs="Calibri"/>
          <w:sz w:val="20"/>
          <w:szCs w:val="20"/>
        </w:rPr>
      </w:pPr>
      <w:r w:rsidRPr="00554422">
        <w:rPr>
          <w:rFonts w:ascii="Calibri" w:eastAsia="Times New Roman" w:hAnsi="Calibri" w:cs="Calibri"/>
          <w:sz w:val="20"/>
          <w:szCs w:val="20"/>
        </w:rPr>
        <w:lastRenderedPageBreak/>
        <w:t xml:space="preserve">Relativamente alle attività che dovranno essere erogate, i prezzi a base d’asta su cui dovranno essere effettuati </w:t>
      </w:r>
      <w:r w:rsidR="009A2A11">
        <w:rPr>
          <w:rFonts w:ascii="Calibri" w:eastAsia="Times New Roman" w:hAnsi="Calibri" w:cs="Calibri"/>
          <w:sz w:val="20"/>
          <w:szCs w:val="20"/>
        </w:rPr>
        <w:t xml:space="preserve">i ribassi - </w:t>
      </w:r>
      <w:r w:rsidRPr="00554422">
        <w:rPr>
          <w:rFonts w:ascii="Calibri" w:eastAsia="Times New Roman" w:hAnsi="Calibri" w:cs="Calibri"/>
          <w:sz w:val="20"/>
          <w:szCs w:val="20"/>
        </w:rPr>
        <w:t xml:space="preserve">compatibilmente con quanto disciplinato nel Capitolato </w:t>
      </w:r>
      <w:r w:rsidR="009A2A11">
        <w:rPr>
          <w:rFonts w:ascii="Calibri" w:eastAsia="Times New Roman" w:hAnsi="Calibri" w:cs="Calibri"/>
          <w:sz w:val="20"/>
          <w:szCs w:val="20"/>
        </w:rPr>
        <w:t xml:space="preserve">d’Oneri dell’Appalto Specifico - </w:t>
      </w:r>
      <w:r w:rsidRPr="00554422">
        <w:rPr>
          <w:rFonts w:ascii="Calibri" w:eastAsia="Times New Roman" w:hAnsi="Calibri" w:cs="Calibri"/>
          <w:sz w:val="20"/>
          <w:szCs w:val="20"/>
        </w:rPr>
        <w:t>sono quelli di seguito riportati.</w:t>
      </w:r>
    </w:p>
    <w:p w:rsidR="00CD3291" w:rsidRDefault="00CD3291" w:rsidP="00CD3291">
      <w:pPr>
        <w:spacing w:before="60" w:after="60" w:line="300" w:lineRule="exact"/>
        <w:ind w:right="-852"/>
        <w:jc w:val="both"/>
        <w:rPr>
          <w:rFonts w:ascii="Calibri" w:eastAsia="Times New Roman" w:hAnsi="Calibri" w:cs="Calibri"/>
          <w:sz w:val="20"/>
          <w:szCs w:val="20"/>
        </w:rPr>
      </w:pPr>
      <w:r w:rsidRPr="00554422">
        <w:rPr>
          <w:rFonts w:ascii="Calibri" w:eastAsia="Times New Roman" w:hAnsi="Calibri" w:cs="Calibri"/>
          <w:sz w:val="20"/>
          <w:szCs w:val="20"/>
        </w:rPr>
        <w:t>Si precisa che tutti i prezzi di seguito riportati sono al netto dell’IVA.</w:t>
      </w:r>
    </w:p>
    <w:p w:rsidR="001C0B4C" w:rsidRDefault="001C0B4C" w:rsidP="00E45E49">
      <w:pPr>
        <w:widowControl w:val="0"/>
        <w:spacing w:before="120" w:after="120" w:line="276" w:lineRule="auto"/>
        <w:ind w:right="-851"/>
        <w:jc w:val="both"/>
        <w:rPr>
          <w:rFonts w:ascii="Calibri" w:eastAsia="Times New Roman" w:hAnsi="Calibri" w:cs="Trebuchet MS"/>
          <w:i/>
          <w:color w:val="0000FF"/>
          <w:sz w:val="20"/>
          <w:szCs w:val="20"/>
          <w:shd w:val="clear" w:color="auto" w:fill="FFFFFF"/>
          <w:lang w:eastAsia="ar-SA"/>
        </w:rPr>
      </w:pPr>
    </w:p>
    <w:p w:rsidR="001C0B4C" w:rsidRDefault="00EC4B2C" w:rsidP="00EC4B2C">
      <w:pPr>
        <w:pStyle w:val="Titolo1"/>
      </w:pPr>
      <w:bookmarkStart w:id="1" w:name="_Toc105779370"/>
      <w:r w:rsidRPr="00EC4B2C">
        <w:t>SERVIZI DI PORTIERATO/RECEPTION E ALTRI SERVIZI AUSILIARI</w:t>
      </w:r>
      <w:bookmarkEnd w:id="1"/>
    </w:p>
    <w:p w:rsidR="001C0B4C" w:rsidRPr="00F21E2B" w:rsidRDefault="001C0B4C" w:rsidP="001C0B4C">
      <w:pPr>
        <w:pStyle w:val="Titolo2"/>
        <w:numPr>
          <w:ilvl w:val="1"/>
          <w:numId w:val="16"/>
        </w:numPr>
      </w:pPr>
      <w:bookmarkStart w:id="2" w:name="_Toc105745638"/>
      <w:bookmarkStart w:id="3" w:name="_Toc105779371"/>
      <w:r w:rsidRPr="00E4169D">
        <w:rPr>
          <w:smallCaps/>
        </w:rPr>
        <w:t xml:space="preserve">Attività Ordinarie </w:t>
      </w:r>
      <w:r w:rsidRPr="000A3FF6">
        <w:rPr>
          <w:b w:val="0"/>
          <w:i/>
        </w:rPr>
        <w:t>(Rif. par.</w:t>
      </w:r>
      <w:r w:rsidR="00F5609E">
        <w:rPr>
          <w:b w:val="0"/>
          <w:i/>
        </w:rPr>
        <w:t>6.1.1</w:t>
      </w:r>
      <w:r w:rsidRPr="000A3FF6">
        <w:rPr>
          <w:b w:val="0"/>
          <w:i/>
        </w:rPr>
        <w:t xml:space="preserve"> del Capitolato Tecnico dell’Appalto Specifico)</w:t>
      </w:r>
      <w:bookmarkEnd w:id="2"/>
      <w:bookmarkEnd w:id="3"/>
    </w:p>
    <w:tbl>
      <w:tblPr>
        <w:tblW w:w="7258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5263"/>
        <w:gridCol w:w="1117"/>
        <w:gridCol w:w="878"/>
      </w:tblGrid>
      <w:tr w:rsidR="00DF1FE1" w:rsidRPr="0085038D" w:rsidTr="00DF1FE1">
        <w:trPr>
          <w:trHeight w:val="102"/>
          <w:jc w:val="center"/>
        </w:trPr>
        <w:tc>
          <w:tcPr>
            <w:tcW w:w="5263" w:type="dxa"/>
            <w:shd w:val="clear" w:color="auto" w:fill="002060"/>
            <w:vAlign w:val="center"/>
          </w:tcPr>
          <w:p w:rsidR="00DF1FE1" w:rsidRPr="00554422" w:rsidRDefault="00DF1FE1" w:rsidP="000A3FF6">
            <w:pPr>
              <w:spacing w:before="20" w:after="20"/>
              <w:rPr>
                <w:rFonts w:ascii="Calibri" w:hAnsi="Calibri" w:cs="Calibri"/>
                <w:b/>
                <w:bCs/>
                <w:i/>
                <w:iCs/>
                <w:color w:val="FFFFFF"/>
                <w:sz w:val="16"/>
                <w:szCs w:val="14"/>
              </w:rPr>
            </w:pPr>
            <w:r w:rsidRPr="00554422">
              <w:rPr>
                <w:rFonts w:ascii="Calibri" w:hAnsi="Calibri" w:cs="Calibri"/>
                <w:b/>
                <w:bCs/>
                <w:i/>
                <w:iCs/>
                <w:color w:val="FFFFFF"/>
                <w:sz w:val="16"/>
                <w:szCs w:val="14"/>
              </w:rPr>
              <w:t>Descrizione Attività Ordinaria di Base</w:t>
            </w:r>
          </w:p>
        </w:tc>
        <w:tc>
          <w:tcPr>
            <w:tcW w:w="1117" w:type="dxa"/>
            <w:shd w:val="clear" w:color="auto" w:fill="002060"/>
            <w:vAlign w:val="center"/>
          </w:tcPr>
          <w:p w:rsidR="00DF1FE1" w:rsidRPr="00554422" w:rsidRDefault="00DF1FE1" w:rsidP="000A3FF6">
            <w:pPr>
              <w:spacing w:before="20" w:after="20"/>
              <w:jc w:val="center"/>
              <w:rPr>
                <w:rFonts w:ascii="Calibri" w:hAnsi="Calibri" w:cs="Calibri"/>
                <w:b/>
                <w:bCs/>
                <w:i/>
                <w:iCs/>
                <w:color w:val="FFFFFF"/>
                <w:sz w:val="16"/>
                <w:szCs w:val="14"/>
              </w:rPr>
            </w:pPr>
            <w:r w:rsidRPr="00554422">
              <w:rPr>
                <w:rFonts w:ascii="Calibri" w:hAnsi="Calibri" w:cs="Calibri"/>
                <w:b/>
                <w:bCs/>
                <w:i/>
                <w:iCs/>
                <w:color w:val="FFFFFF"/>
                <w:sz w:val="16"/>
                <w:szCs w:val="14"/>
              </w:rPr>
              <w:t>Valore (€)</w:t>
            </w:r>
          </w:p>
        </w:tc>
        <w:tc>
          <w:tcPr>
            <w:tcW w:w="878" w:type="dxa"/>
            <w:shd w:val="clear" w:color="auto" w:fill="002060"/>
            <w:vAlign w:val="center"/>
          </w:tcPr>
          <w:p w:rsidR="00DF1FE1" w:rsidRPr="00554422" w:rsidRDefault="00DF1FE1" w:rsidP="000A3FF6">
            <w:pPr>
              <w:spacing w:before="20" w:after="20"/>
              <w:jc w:val="center"/>
              <w:rPr>
                <w:rFonts w:ascii="Calibri" w:hAnsi="Calibri" w:cs="Calibri"/>
                <w:b/>
                <w:bCs/>
                <w:i/>
                <w:iCs/>
                <w:color w:val="FFFFFF"/>
                <w:sz w:val="16"/>
                <w:szCs w:val="14"/>
              </w:rPr>
            </w:pPr>
            <w:r w:rsidRPr="004E2AD9">
              <w:rPr>
                <w:rFonts w:ascii="Calibri" w:hAnsi="Calibri" w:cs="Calibri"/>
                <w:b/>
                <w:bCs/>
                <w:i/>
                <w:iCs/>
                <w:color w:val="FFFFFF"/>
                <w:sz w:val="16"/>
                <w:szCs w:val="14"/>
              </w:rPr>
              <w:t>Codice Ribasso</w:t>
            </w:r>
          </w:p>
        </w:tc>
      </w:tr>
      <w:tr w:rsidR="00DF1FE1" w:rsidTr="00DF1FE1">
        <w:trPr>
          <w:trHeight w:val="198"/>
          <w:jc w:val="center"/>
        </w:trPr>
        <w:tc>
          <w:tcPr>
            <w:tcW w:w="5263" w:type="dxa"/>
            <w:shd w:val="clear" w:color="auto" w:fill="auto"/>
            <w:vAlign w:val="center"/>
          </w:tcPr>
          <w:p w:rsidR="00DF1FE1" w:rsidRPr="00554422" w:rsidRDefault="009124C6" w:rsidP="000A3FF6">
            <w:pPr>
              <w:rPr>
                <w:rFonts w:ascii="Calibri" w:hAnsi="Calibri" w:cs="Calibri"/>
                <w:i/>
                <w:iCs/>
                <w:sz w:val="16"/>
                <w:szCs w:val="14"/>
              </w:rPr>
            </w:pPr>
            <w:r>
              <w:rPr>
                <w:rFonts w:ascii="Calibri" w:hAnsi="Calibri" w:cs="Calibri"/>
                <w:i/>
                <w:iCs/>
                <w:sz w:val="16"/>
                <w:szCs w:val="14"/>
              </w:rPr>
              <w:t>Importo complessivo presenza continuativa di personale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F1FE1" w:rsidRPr="002F122E" w:rsidRDefault="008E4CFF" w:rsidP="000A3FF6">
            <w:pPr>
              <w:jc w:val="center"/>
              <w:rPr>
                <w:rFonts w:ascii="Calibri" w:hAnsi="Calibri" w:cs="Calibri"/>
                <w:i/>
                <w:iCs/>
                <w:sz w:val="16"/>
                <w:szCs w:val="14"/>
              </w:rPr>
            </w:pPr>
            <w:r>
              <w:rPr>
                <w:rFonts w:ascii="Calibri" w:hAnsi="Calibri" w:cs="Calibri"/>
                <w:i/>
                <w:iCs/>
                <w:sz w:val="16"/>
                <w:szCs w:val="14"/>
              </w:rPr>
              <w:t>482.100,00</w:t>
            </w:r>
          </w:p>
        </w:tc>
        <w:tc>
          <w:tcPr>
            <w:tcW w:w="878" w:type="dxa"/>
            <w:vAlign w:val="center"/>
          </w:tcPr>
          <w:p w:rsidR="00DF1FE1" w:rsidRPr="00554422" w:rsidRDefault="008E4CFF" w:rsidP="000A3FF6">
            <w:pPr>
              <w:jc w:val="center"/>
              <w:rPr>
                <w:rFonts w:ascii="Calibri" w:hAnsi="Calibri" w:cs="Calibri"/>
                <w:i/>
                <w:iCs/>
                <w:color w:val="061ECC"/>
                <w:sz w:val="16"/>
                <w:szCs w:val="14"/>
              </w:rPr>
            </w:pPr>
            <w:r>
              <w:rPr>
                <w:rFonts w:ascii="Calibri" w:hAnsi="Calibri" w:cs="Calibri"/>
                <w:i/>
                <w:iCs/>
                <w:color w:val="061ECC"/>
                <w:sz w:val="16"/>
                <w:szCs w:val="14"/>
              </w:rPr>
              <w:t>R1</w:t>
            </w:r>
          </w:p>
        </w:tc>
      </w:tr>
    </w:tbl>
    <w:p w:rsidR="001366A6" w:rsidRPr="002D1579" w:rsidRDefault="001366A6" w:rsidP="00EC4B2C">
      <w:pPr>
        <w:widowControl w:val="0"/>
        <w:spacing w:line="300" w:lineRule="exact"/>
        <w:jc w:val="both"/>
        <w:rPr>
          <w:rFonts w:ascii="Calibri" w:hAnsi="Calibri" w:cs="Trebuchet MS"/>
          <w:smallCaps/>
          <w:color w:val="0000FF"/>
          <w:sz w:val="20"/>
          <w:szCs w:val="20"/>
        </w:rPr>
      </w:pPr>
    </w:p>
    <w:p w:rsidR="00EC4B2C" w:rsidRPr="00F21E2B" w:rsidRDefault="00DF1FE1" w:rsidP="00DF1FE1">
      <w:pPr>
        <w:pStyle w:val="Titolo2"/>
        <w:rPr>
          <w:b w:val="0"/>
          <w:i/>
        </w:rPr>
      </w:pPr>
      <w:bookmarkStart w:id="4" w:name="_Toc95291899"/>
      <w:bookmarkStart w:id="5" w:name="_Toc105779372"/>
      <w:r>
        <w:rPr>
          <w:smallCaps/>
        </w:rPr>
        <w:t>Attività a Richiesta Straordinarie remunerate €/h</w:t>
      </w:r>
      <w:r w:rsidR="00EC4B2C">
        <w:t xml:space="preserve"> </w:t>
      </w:r>
      <w:r w:rsidR="00EC4B2C" w:rsidRPr="00F21E2B">
        <w:rPr>
          <w:b w:val="0"/>
        </w:rPr>
        <w:t>(</w:t>
      </w:r>
      <w:r w:rsidR="00C17D5B">
        <w:rPr>
          <w:b w:val="0"/>
          <w:i/>
        </w:rPr>
        <w:t>Rif. par</w:t>
      </w:r>
      <w:r w:rsidR="00F5609E">
        <w:rPr>
          <w:b w:val="0"/>
          <w:i/>
        </w:rPr>
        <w:t xml:space="preserve"> 6.1.2 </w:t>
      </w:r>
      <w:r w:rsidR="001366A6">
        <w:rPr>
          <w:b w:val="0"/>
          <w:i/>
        </w:rPr>
        <w:t xml:space="preserve">del </w:t>
      </w:r>
      <w:r w:rsidR="00EC4B2C" w:rsidRPr="00F21E2B">
        <w:rPr>
          <w:b w:val="0"/>
          <w:i/>
        </w:rPr>
        <w:t>Capitolato Tecnico</w:t>
      </w:r>
      <w:r w:rsidR="001366A6">
        <w:rPr>
          <w:b w:val="0"/>
          <w:i/>
        </w:rPr>
        <w:t xml:space="preserve"> dell’Appalto Specifico</w:t>
      </w:r>
      <w:bookmarkEnd w:id="4"/>
      <w:bookmarkEnd w:id="5"/>
    </w:p>
    <w:tbl>
      <w:tblPr>
        <w:tblW w:w="8482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5364"/>
        <w:gridCol w:w="992"/>
        <w:gridCol w:w="1276"/>
        <w:gridCol w:w="850"/>
      </w:tblGrid>
      <w:tr w:rsidR="009E0B99" w:rsidRPr="0085038D" w:rsidTr="009E0B99">
        <w:trPr>
          <w:trHeight w:val="204"/>
        </w:trPr>
        <w:tc>
          <w:tcPr>
            <w:tcW w:w="5364" w:type="dxa"/>
            <w:shd w:val="clear" w:color="auto" w:fill="002060"/>
            <w:vAlign w:val="center"/>
          </w:tcPr>
          <w:p w:rsidR="009E0B99" w:rsidRPr="00554422" w:rsidRDefault="009E0B99" w:rsidP="001366A6">
            <w:pPr>
              <w:spacing w:before="20" w:after="20"/>
              <w:rPr>
                <w:rFonts w:ascii="Calibri" w:hAnsi="Calibri" w:cs="Calibri"/>
                <w:b/>
                <w:bCs/>
                <w:i/>
                <w:iCs/>
                <w:color w:val="FFFFFF"/>
                <w:sz w:val="16"/>
                <w:szCs w:val="14"/>
              </w:rPr>
            </w:pPr>
            <w:r w:rsidRPr="00554422">
              <w:rPr>
                <w:rFonts w:ascii="Calibri" w:hAnsi="Calibri" w:cs="Calibri"/>
                <w:b/>
                <w:bCs/>
                <w:i/>
                <w:iCs/>
                <w:color w:val="FFFFFF"/>
                <w:sz w:val="16"/>
                <w:szCs w:val="14"/>
              </w:rPr>
              <w:t>Descrizione Attività a Richiesta  (Ordinarie Programmabili e Straordinarie)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9E0B99" w:rsidRPr="00554422" w:rsidRDefault="009E0B99" w:rsidP="001366A6">
            <w:pPr>
              <w:spacing w:before="20" w:after="20"/>
              <w:jc w:val="center"/>
              <w:rPr>
                <w:rFonts w:ascii="Calibri" w:hAnsi="Calibri" w:cs="Calibri"/>
                <w:b/>
                <w:bCs/>
                <w:i/>
                <w:iCs/>
                <w:color w:val="FFFFFF"/>
                <w:sz w:val="16"/>
                <w:szCs w:val="14"/>
              </w:rPr>
            </w:pPr>
            <w:r w:rsidRPr="00554422">
              <w:rPr>
                <w:rFonts w:ascii="Calibri" w:hAnsi="Calibri" w:cs="Calibri"/>
                <w:b/>
                <w:bCs/>
                <w:i/>
                <w:iCs/>
                <w:color w:val="FFFFFF"/>
                <w:sz w:val="16"/>
                <w:szCs w:val="14"/>
              </w:rPr>
              <w:t>Valore (€)</w:t>
            </w:r>
          </w:p>
        </w:tc>
        <w:tc>
          <w:tcPr>
            <w:tcW w:w="1276" w:type="dxa"/>
            <w:shd w:val="clear" w:color="auto" w:fill="002060"/>
            <w:vAlign w:val="center"/>
          </w:tcPr>
          <w:p w:rsidR="009E0B99" w:rsidRPr="00554422" w:rsidRDefault="009E0B99" w:rsidP="001366A6">
            <w:pPr>
              <w:spacing w:before="20" w:after="20"/>
              <w:jc w:val="center"/>
              <w:rPr>
                <w:rFonts w:ascii="Calibri" w:hAnsi="Calibri" w:cs="Calibri"/>
                <w:b/>
                <w:bCs/>
                <w:i/>
                <w:iCs/>
                <w:color w:val="FFFFFF"/>
                <w:sz w:val="16"/>
                <w:szCs w:val="14"/>
              </w:rPr>
            </w:pPr>
            <w:r w:rsidRPr="00554422">
              <w:rPr>
                <w:rFonts w:ascii="Calibri" w:hAnsi="Calibri" w:cs="Calibri"/>
                <w:b/>
                <w:bCs/>
                <w:i/>
                <w:iCs/>
                <w:color w:val="FFFFFF"/>
                <w:sz w:val="16"/>
                <w:szCs w:val="14"/>
              </w:rPr>
              <w:t>Unità di misura</w:t>
            </w:r>
          </w:p>
        </w:tc>
        <w:tc>
          <w:tcPr>
            <w:tcW w:w="850" w:type="dxa"/>
            <w:shd w:val="clear" w:color="auto" w:fill="002060"/>
            <w:vAlign w:val="center"/>
          </w:tcPr>
          <w:p w:rsidR="009E0B99" w:rsidRPr="00554422" w:rsidRDefault="009E0B99" w:rsidP="001366A6">
            <w:pPr>
              <w:spacing w:before="20" w:after="20"/>
              <w:jc w:val="center"/>
              <w:rPr>
                <w:rFonts w:ascii="Calibri" w:hAnsi="Calibri" w:cs="Calibri"/>
                <w:b/>
                <w:bCs/>
                <w:i/>
                <w:iCs/>
                <w:color w:val="FFFFFF"/>
                <w:sz w:val="16"/>
                <w:szCs w:val="14"/>
              </w:rPr>
            </w:pPr>
            <w:r w:rsidRPr="004E2AD9">
              <w:rPr>
                <w:rFonts w:ascii="Calibri" w:hAnsi="Calibri" w:cs="Calibri"/>
                <w:b/>
                <w:bCs/>
                <w:i/>
                <w:iCs/>
                <w:color w:val="FFFFFF"/>
                <w:sz w:val="16"/>
                <w:szCs w:val="14"/>
              </w:rPr>
              <w:t>Codice Ribasso</w:t>
            </w:r>
          </w:p>
        </w:tc>
      </w:tr>
      <w:tr w:rsidR="009E0B99" w:rsidTr="009E0B99">
        <w:trPr>
          <w:trHeight w:val="397"/>
        </w:trPr>
        <w:tc>
          <w:tcPr>
            <w:tcW w:w="5364" w:type="dxa"/>
            <w:shd w:val="clear" w:color="auto" w:fill="auto"/>
            <w:vAlign w:val="center"/>
          </w:tcPr>
          <w:p w:rsidR="009E0B99" w:rsidRPr="00554422" w:rsidRDefault="009E0B99" w:rsidP="001366A6">
            <w:pPr>
              <w:rPr>
                <w:rFonts w:ascii="Calibri" w:hAnsi="Calibri" w:cs="Calibri"/>
                <w:i/>
                <w:iCs/>
                <w:sz w:val="16"/>
                <w:szCs w:val="14"/>
              </w:rPr>
            </w:pPr>
            <w:r>
              <w:rPr>
                <w:rFonts w:ascii="Calibri" w:hAnsi="Calibri" w:cs="Calibri"/>
                <w:i/>
                <w:iCs/>
                <w:sz w:val="16"/>
                <w:szCs w:val="14"/>
              </w:rPr>
              <w:t>Addetto 4° livello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0B99" w:rsidRPr="002F122E" w:rsidRDefault="00F30BDC" w:rsidP="004B7B9E">
            <w:pPr>
              <w:jc w:val="center"/>
              <w:rPr>
                <w:rFonts w:ascii="Calibri" w:hAnsi="Calibri" w:cs="Calibri"/>
                <w:i/>
                <w:iCs/>
                <w:sz w:val="16"/>
                <w:szCs w:val="14"/>
              </w:rPr>
            </w:pPr>
            <w:r>
              <w:rPr>
                <w:rFonts w:ascii="Calibri" w:hAnsi="Calibri" w:cs="Calibri"/>
                <w:i/>
                <w:iCs/>
                <w:sz w:val="16"/>
                <w:szCs w:val="14"/>
              </w:rPr>
              <w:t xml:space="preserve">€ </w:t>
            </w:r>
            <w:r w:rsidR="004B7B9E">
              <w:rPr>
                <w:rFonts w:ascii="Calibri" w:hAnsi="Calibri" w:cs="Calibri"/>
                <w:i/>
                <w:iCs/>
                <w:sz w:val="16"/>
                <w:szCs w:val="14"/>
              </w:rPr>
              <w:t>14,11</w:t>
            </w:r>
            <w:bookmarkStart w:id="6" w:name="_GoBack"/>
            <w:bookmarkEnd w:id="6"/>
          </w:p>
        </w:tc>
        <w:tc>
          <w:tcPr>
            <w:tcW w:w="1276" w:type="dxa"/>
            <w:shd w:val="clear" w:color="auto" w:fill="auto"/>
            <w:vAlign w:val="center"/>
          </w:tcPr>
          <w:p w:rsidR="009E0B99" w:rsidRPr="002F122E" w:rsidRDefault="009E0B99" w:rsidP="001366A6">
            <w:pPr>
              <w:jc w:val="center"/>
              <w:rPr>
                <w:rFonts w:ascii="Calibri" w:hAnsi="Calibri" w:cs="Calibri"/>
                <w:i/>
                <w:iCs/>
                <w:sz w:val="16"/>
                <w:szCs w:val="14"/>
              </w:rPr>
            </w:pPr>
            <w:r w:rsidRPr="002F122E">
              <w:rPr>
                <w:rFonts w:ascii="Calibri" w:hAnsi="Calibri" w:cs="Calibri"/>
                <w:i/>
                <w:iCs/>
                <w:sz w:val="16"/>
                <w:szCs w:val="14"/>
              </w:rPr>
              <w:t>€/h</w:t>
            </w:r>
          </w:p>
        </w:tc>
        <w:tc>
          <w:tcPr>
            <w:tcW w:w="850" w:type="dxa"/>
            <w:vAlign w:val="center"/>
          </w:tcPr>
          <w:p w:rsidR="009E0B99" w:rsidRPr="00554422" w:rsidRDefault="008E4CFF" w:rsidP="001366A6">
            <w:pPr>
              <w:jc w:val="center"/>
              <w:rPr>
                <w:rFonts w:ascii="Calibri" w:hAnsi="Calibri" w:cs="Calibri"/>
                <w:i/>
                <w:iCs/>
                <w:color w:val="061ECC"/>
                <w:sz w:val="16"/>
                <w:szCs w:val="14"/>
              </w:rPr>
            </w:pPr>
            <w:r>
              <w:rPr>
                <w:rFonts w:ascii="Calibri" w:hAnsi="Calibri" w:cs="Calibri"/>
                <w:i/>
                <w:iCs/>
                <w:color w:val="061ECC"/>
                <w:sz w:val="16"/>
                <w:szCs w:val="14"/>
              </w:rPr>
              <w:t>R2</w:t>
            </w:r>
          </w:p>
        </w:tc>
      </w:tr>
      <w:bookmarkEnd w:id="0"/>
    </w:tbl>
    <w:p w:rsidR="00EC4B2C" w:rsidRDefault="00EC4B2C" w:rsidP="001C0B4C">
      <w:pPr>
        <w:widowControl w:val="0"/>
        <w:spacing w:before="120" w:after="120"/>
        <w:ind w:right="-851"/>
        <w:jc w:val="both"/>
        <w:rPr>
          <w:rFonts w:ascii="Calibri" w:eastAsia="Times New Roman" w:hAnsi="Calibri" w:cs="Trebuchet MS"/>
          <w:i/>
          <w:color w:val="0000FF"/>
          <w:sz w:val="20"/>
          <w:szCs w:val="20"/>
          <w:shd w:val="clear" w:color="auto" w:fill="FFFFFF"/>
          <w:lang w:eastAsia="ar-SA"/>
        </w:rPr>
      </w:pPr>
    </w:p>
    <w:sectPr w:rsidR="00EC4B2C" w:rsidSect="00BE05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983" w:bottom="1134" w:left="1134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8A" w:rsidRDefault="00A5028A">
      <w:r>
        <w:separator/>
      </w:r>
    </w:p>
  </w:endnote>
  <w:endnote w:type="continuationSeparator" w:id="0">
    <w:p w:rsidR="00A5028A" w:rsidRDefault="00A50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utura Lt BT">
    <w:altName w:val="Arial"/>
    <w:charset w:val="00"/>
    <w:family w:val="swiss"/>
    <w:pitch w:val="variable"/>
    <w:sig w:usb0="00000087" w:usb1="00000000" w:usb2="00000000" w:usb3="00000000" w:csb0="0000001B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ormale">
    <w:altName w:val="Times New Roman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DED" w:rsidRDefault="00782DED" w:rsidP="00D51A00">
    <w:pPr>
      <w:pStyle w:val="Pidipagina"/>
    </w:pPr>
  </w:p>
  <w:p w:rsidR="00782DED" w:rsidRDefault="00782DED" w:rsidP="00674B72">
    <w:pPr>
      <w:ind w:right="-850"/>
    </w:pPr>
  </w:p>
  <w:p w:rsidR="00782DED" w:rsidRDefault="00782DED" w:rsidP="00674B72">
    <w:pPr>
      <w:ind w:right="-850"/>
    </w:pPr>
  </w:p>
  <w:p w:rsidR="00782DED" w:rsidRDefault="00782DED" w:rsidP="00674B72">
    <w:pPr>
      <w:ind w:right="-850"/>
    </w:pPr>
  </w:p>
  <w:p w:rsidR="00782DED" w:rsidRDefault="00782DED" w:rsidP="00674B72">
    <w:pPr>
      <w:ind w:right="-850"/>
    </w:pPr>
  </w:p>
  <w:p w:rsidR="00782DED" w:rsidRDefault="00782DED" w:rsidP="00674B72">
    <w:pPr>
      <w:ind w:right="-850"/>
    </w:pPr>
  </w:p>
  <w:p w:rsidR="00782DED" w:rsidRDefault="00782DED" w:rsidP="00674B72">
    <w:pPr>
      <w:ind w:right="-85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DED" w:rsidRPr="00727A2A" w:rsidRDefault="00782DED" w:rsidP="00D51A00">
    <w:pPr>
      <w:pStyle w:val="Pidipagina"/>
    </w:pPr>
  </w:p>
  <w:p w:rsidR="00782DED" w:rsidRPr="00D51A00" w:rsidRDefault="00782DED" w:rsidP="00D51A00">
    <w:pPr>
      <w:pStyle w:val="Pidipagina"/>
    </w:pPr>
    <w:r w:rsidRPr="00D51A00">
      <w:t>Appalto Specifico indetto da</w:t>
    </w:r>
    <w:r w:rsidR="00DF1FE1">
      <w:t xml:space="preserve">l Segretariato Generale della Giustizia </w:t>
    </w:r>
    <w:proofErr w:type="gramStart"/>
    <w:r w:rsidR="00DF1FE1">
      <w:t xml:space="preserve">Amministrativa </w:t>
    </w:r>
    <w:r w:rsidRPr="00D51A00">
      <w:t xml:space="preserve"> per</w:t>
    </w:r>
    <w:proofErr w:type="gramEnd"/>
    <w:r w:rsidRPr="00D51A00">
      <w:t xml:space="preserve"> l’affidamento d</w:t>
    </w:r>
    <w:r w:rsidR="001C4CB2" w:rsidRPr="00D51A00">
      <w:t xml:space="preserve">ei </w:t>
    </w:r>
    <w:r w:rsidR="00D51A00" w:rsidRPr="00D51A00">
      <w:t xml:space="preserve">Servizi di Portierato/Reception e altri Servizi Ausiliari </w:t>
    </w:r>
    <w:r w:rsidRPr="00D51A00">
      <w:t xml:space="preserve">nell’ambito per la fornitura dei “Servizi agli Immobili” in uso, a qualsiasi titolo, alle Pubbliche Amministrazioni </w:t>
    </w:r>
  </w:p>
  <w:p w:rsidR="00782DED" w:rsidRPr="00727A2A" w:rsidRDefault="00D4507F" w:rsidP="00D51A00">
    <w:pPr>
      <w:pStyle w:val="Pidipagina"/>
    </w:pPr>
    <w:r>
      <w:t xml:space="preserve">Allegato 13 </w:t>
    </w:r>
    <w:r w:rsidR="00782DED" w:rsidRPr="00727A2A">
      <w:t xml:space="preserve"> al Capitolato d’Oneri</w:t>
    </w:r>
    <w:r w:rsidR="00782DED">
      <w:t xml:space="preserve"> </w:t>
    </w:r>
    <w:r w:rsidR="00782DED" w:rsidRPr="00727A2A">
      <w:t>– Elenco prezzi</w:t>
    </w:r>
  </w:p>
  <w:p w:rsidR="00782DED" w:rsidRPr="00727A2A" w:rsidRDefault="00782DED" w:rsidP="00D51A00">
    <w:pPr>
      <w:pStyle w:val="Pidipagina"/>
      <w:jc w:val="center"/>
    </w:pPr>
    <w:r w:rsidRPr="00727A2A">
      <w:t xml:space="preserve">Pag. </w:t>
    </w:r>
    <w:r w:rsidRPr="00727A2A">
      <w:fldChar w:fldCharType="begin"/>
    </w:r>
    <w:r w:rsidRPr="00727A2A">
      <w:instrText>PAGE</w:instrText>
    </w:r>
    <w:r w:rsidRPr="00727A2A">
      <w:fldChar w:fldCharType="separate"/>
    </w:r>
    <w:r w:rsidR="004B7B9E">
      <w:rPr>
        <w:noProof/>
      </w:rPr>
      <w:t>3</w:t>
    </w:r>
    <w:r w:rsidRPr="00727A2A">
      <w:fldChar w:fldCharType="end"/>
    </w:r>
    <w:r w:rsidRPr="00727A2A">
      <w:t xml:space="preserve"> di </w:t>
    </w:r>
    <w:r w:rsidRPr="00727A2A">
      <w:fldChar w:fldCharType="begin"/>
    </w:r>
    <w:r w:rsidRPr="00727A2A">
      <w:instrText>NUMPAGES</w:instrText>
    </w:r>
    <w:r w:rsidRPr="00727A2A">
      <w:fldChar w:fldCharType="separate"/>
    </w:r>
    <w:r w:rsidR="004B7B9E">
      <w:rPr>
        <w:noProof/>
      </w:rPr>
      <w:t>3</w:t>
    </w:r>
    <w:r w:rsidRPr="00727A2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DD4" w:rsidRDefault="000C6D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8A" w:rsidRDefault="00A5028A">
      <w:r>
        <w:separator/>
      </w:r>
    </w:p>
  </w:footnote>
  <w:footnote w:type="continuationSeparator" w:id="0">
    <w:p w:rsidR="00A5028A" w:rsidRDefault="00A50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DD4" w:rsidRDefault="000C6D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DED" w:rsidRDefault="00782DED" w:rsidP="00674B72">
    <w:pPr>
      <w:pStyle w:val="Intestazione"/>
      <w:ind w:right="-850"/>
    </w:pPr>
  </w:p>
  <w:p w:rsidR="00782DED" w:rsidRDefault="00782DED" w:rsidP="00674B72">
    <w:pPr>
      <w:ind w:right="-850"/>
    </w:pPr>
  </w:p>
  <w:p w:rsidR="00782DED" w:rsidRDefault="00782DED" w:rsidP="00674B72">
    <w:pPr>
      <w:ind w:right="-85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DD4" w:rsidRPr="00CA2349" w:rsidRDefault="000C6DD4" w:rsidP="000C6DD4">
    <w:pPr>
      <w:spacing w:line="288" w:lineRule="auto"/>
      <w:jc w:val="center"/>
      <w:rPr>
        <w:sz w:val="28"/>
        <w:szCs w:val="28"/>
      </w:rPr>
    </w:pPr>
    <w:r w:rsidRPr="00CA2349">
      <w:rPr>
        <w:sz w:val="28"/>
        <w:szCs w:val="28"/>
      </w:rPr>
      <w:object w:dxaOrig="2196" w:dyaOrig="2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5pt;height:52.5pt">
          <v:imagedata r:id="rId1" o:title=""/>
        </v:shape>
        <o:OLEObject Type="Embed" ProgID="PBrush" ShapeID="_x0000_i1025" DrawAspect="Content" ObjectID="_1732610151" r:id="rId2"/>
      </w:object>
    </w:r>
  </w:p>
  <w:p w:rsidR="000C6DD4" w:rsidRPr="00CA2349" w:rsidRDefault="000C6DD4" w:rsidP="000C6DD4">
    <w:pPr>
      <w:spacing w:line="288" w:lineRule="auto"/>
      <w:jc w:val="center"/>
      <w:rPr>
        <w:b/>
        <w:i/>
        <w:iCs/>
        <w:sz w:val="28"/>
        <w:szCs w:val="28"/>
      </w:rPr>
    </w:pPr>
    <w:r w:rsidRPr="00CA2349">
      <w:rPr>
        <w:b/>
        <w:i/>
        <w:iCs/>
        <w:sz w:val="28"/>
        <w:szCs w:val="28"/>
      </w:rPr>
      <w:t>Segretariato Generale della Giustizia Amministrativa</w:t>
    </w:r>
  </w:p>
  <w:p w:rsidR="000C6DD4" w:rsidRPr="00CA2349" w:rsidRDefault="000C6DD4" w:rsidP="000C6DD4">
    <w:pPr>
      <w:spacing w:line="288" w:lineRule="auto"/>
      <w:jc w:val="center"/>
      <w:rPr>
        <w:sz w:val="28"/>
        <w:szCs w:val="28"/>
      </w:rPr>
    </w:pPr>
    <w:r w:rsidRPr="00CA2349">
      <w:rPr>
        <w:b/>
        <w:i/>
        <w:iCs/>
        <w:sz w:val="28"/>
        <w:szCs w:val="28"/>
      </w:rPr>
      <w:t>Ufficio Unico Contratti e Risorse</w:t>
    </w:r>
  </w:p>
  <w:p w:rsidR="00782DED" w:rsidRDefault="00782DED" w:rsidP="00AB02AF"/>
  <w:p w:rsidR="00782DED" w:rsidRDefault="00782DED" w:rsidP="00AB02AF"/>
  <w:p w:rsidR="00782DED" w:rsidRDefault="00782DED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6ACD530"/>
    <w:lvl w:ilvl="0">
      <w:start w:val="1"/>
      <w:numFmt w:val="decimal"/>
      <w:pStyle w:val="Puntoelenco5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49001AC6"/>
    <w:lvl w:ilvl="0">
      <w:start w:val="1"/>
      <w:numFmt w:val="lowerLetter"/>
      <w:pStyle w:val="Puntoelenco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2" w15:restartNumberingAfterBreak="0">
    <w:nsid w:val="FFFFFF81"/>
    <w:multiLevelType w:val="singleLevel"/>
    <w:tmpl w:val="74069270"/>
    <w:lvl w:ilvl="0">
      <w:start w:val="1"/>
      <w:numFmt w:val="bullet"/>
      <w:pStyle w:val="Numeroelenco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14C8AE68"/>
    <w:lvl w:ilvl="0">
      <w:start w:val="1"/>
      <w:numFmt w:val="bullet"/>
      <w:pStyle w:val="Puntoelenco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86D0477E"/>
    <w:lvl w:ilvl="0">
      <w:start w:val="1"/>
      <w:numFmt w:val="bullet"/>
      <w:pStyle w:val="Puntoelenco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DAA0C9E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FFFFF89"/>
    <w:multiLevelType w:val="singleLevel"/>
    <w:tmpl w:val="7AB84030"/>
    <w:lvl w:ilvl="0">
      <w:start w:val="1"/>
      <w:numFmt w:val="bullet"/>
      <w:pStyle w:val="Puntoelenc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04"/>
    <w:multiLevelType w:val="singleLevel"/>
    <w:tmpl w:val="54EC6F8E"/>
    <w:name w:val="WW8Num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Symbol" w:hint="default"/>
      </w:rPr>
    </w:lvl>
  </w:abstractNum>
  <w:abstractNum w:abstractNumId="9" w15:restartNumberingAfterBreak="0">
    <w:nsid w:val="00000008"/>
    <w:multiLevelType w:val="singleLevel"/>
    <w:tmpl w:val="00000008"/>
    <w:name w:val="WW8Num19"/>
    <w:lvl w:ilvl="0">
      <w:numFmt w:val="bullet"/>
      <w:lvlText w:val="-"/>
      <w:lvlJc w:val="left"/>
      <w:pPr>
        <w:tabs>
          <w:tab w:val="num" w:pos="1318"/>
        </w:tabs>
        <w:ind w:left="1318" w:hanging="705"/>
      </w:pPr>
      <w:rPr>
        <w:rFonts w:ascii="Trebuchet MS" w:hAnsi="Trebuchet MS" w:cs="Times New Roman"/>
      </w:rPr>
    </w:lvl>
  </w:abstractNum>
  <w:abstractNum w:abstractNumId="10" w15:restartNumberingAfterBreak="0">
    <w:nsid w:val="0000000B"/>
    <w:multiLevelType w:val="singleLevel"/>
    <w:tmpl w:val="0000000B"/>
    <w:name w:val="WW8Num20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Symbol"/>
      </w:rPr>
    </w:lvl>
  </w:abstractNum>
  <w:abstractNum w:abstractNumId="11" w15:restartNumberingAfterBreak="0">
    <w:nsid w:val="00000012"/>
    <w:multiLevelType w:val="single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  <w:color w:val="000000"/>
      </w:rPr>
    </w:lvl>
  </w:abstractNum>
  <w:abstractNum w:abstractNumId="12" w15:restartNumberingAfterBreak="0">
    <w:nsid w:val="00000016"/>
    <w:multiLevelType w:val="multi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17"/>
    <w:multiLevelType w:val="multi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4" w15:restartNumberingAfterBreak="0">
    <w:nsid w:val="00000018"/>
    <w:multiLevelType w:val="singleLevel"/>
    <w:tmpl w:val="00000018"/>
    <w:name w:val="WW8Num4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Times New Roman"/>
        <w:sz w:val="20"/>
        <w:szCs w:val="20"/>
      </w:r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6" w15:restartNumberingAfterBreak="0">
    <w:nsid w:val="00000022"/>
    <w:multiLevelType w:val="singleLevel"/>
    <w:tmpl w:val="00000022"/>
    <w:name w:val="WW8Num5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Times New Roman"/>
        <w:sz w:val="20"/>
        <w:szCs w:val="20"/>
      </w:rPr>
    </w:lvl>
  </w:abstractNum>
  <w:abstractNum w:abstractNumId="17" w15:restartNumberingAfterBreak="0">
    <w:nsid w:val="00000027"/>
    <w:multiLevelType w:val="multilevel"/>
    <w:tmpl w:val="00000027"/>
    <w:name w:val="WW8Num59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Arial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Arial"/>
      </w:rPr>
    </w:lvl>
  </w:abstractNum>
  <w:abstractNum w:abstractNumId="18" w15:restartNumberingAfterBreak="0">
    <w:nsid w:val="0000002C"/>
    <w:multiLevelType w:val="singleLevel"/>
    <w:tmpl w:val="14D20866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sz w:val="20"/>
        <w:szCs w:val="20"/>
      </w:rPr>
    </w:lvl>
  </w:abstractNum>
  <w:abstractNum w:abstractNumId="19" w15:restartNumberingAfterBreak="0">
    <w:nsid w:val="0C6945D6"/>
    <w:multiLevelType w:val="hybridMultilevel"/>
    <w:tmpl w:val="E990F0F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174722"/>
    <w:multiLevelType w:val="multilevel"/>
    <w:tmpl w:val="A3CC7C8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7">
      <w:start w:val="1"/>
      <w:numFmt w:val="bullet"/>
      <w:pStyle w:val="Corpodeltest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1" w15:restartNumberingAfterBreak="0">
    <w:nsid w:val="1CD01658"/>
    <w:multiLevelType w:val="multilevel"/>
    <w:tmpl w:val="AFFAB58C"/>
    <w:lvl w:ilvl="0">
      <w:start w:val="1"/>
      <w:numFmt w:val="decimal"/>
      <w:pStyle w:val="Titolo1disciplinare"/>
      <w:lvlText w:val="%1."/>
      <w:lvlJc w:val="left"/>
      <w:pPr>
        <w:tabs>
          <w:tab w:val="num" w:pos="482"/>
        </w:tabs>
        <w:ind w:left="482" w:hanging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538"/>
        </w:tabs>
        <w:ind w:left="53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766"/>
        </w:tabs>
        <w:ind w:left="766" w:hanging="340"/>
      </w:pPr>
      <w:rPr>
        <w:rFonts w:ascii="Calibri" w:hAnsi="Calibri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219"/>
        </w:tabs>
        <w:ind w:left="1219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559"/>
        </w:tabs>
        <w:ind w:left="155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899"/>
        </w:tabs>
        <w:ind w:left="189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239"/>
        </w:tabs>
        <w:ind w:left="223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579"/>
        </w:tabs>
        <w:ind w:left="257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919"/>
        </w:tabs>
        <w:ind w:left="2919" w:hanging="340"/>
      </w:pPr>
      <w:rPr>
        <w:rFonts w:ascii="Symbol" w:hAnsi="Symbol" w:hint="default"/>
      </w:rPr>
    </w:lvl>
  </w:abstractNum>
  <w:abstractNum w:abstractNumId="22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3" w15:restartNumberingAfterBreak="0">
    <w:nsid w:val="2CD106A0"/>
    <w:multiLevelType w:val="hybridMultilevel"/>
    <w:tmpl w:val="AECA0004"/>
    <w:lvl w:ilvl="0" w:tplc="DEA625B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5D634D"/>
    <w:multiLevelType w:val="hybridMultilevel"/>
    <w:tmpl w:val="AB44EC2C"/>
    <w:lvl w:ilvl="0" w:tplc="0410000F">
      <w:start w:val="1"/>
      <w:numFmt w:val="decimal"/>
      <w:pStyle w:val="tit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3A297125"/>
    <w:multiLevelType w:val="singleLevel"/>
    <w:tmpl w:val="D090A1E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6" w15:restartNumberingAfterBreak="0">
    <w:nsid w:val="3F431FB7"/>
    <w:multiLevelType w:val="singleLevel"/>
    <w:tmpl w:val="63843416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7" w15:restartNumberingAfterBreak="0">
    <w:nsid w:val="49BC6882"/>
    <w:multiLevelType w:val="hybridMultilevel"/>
    <w:tmpl w:val="33BAAE72"/>
    <w:lvl w:ilvl="0" w:tplc="DEA625B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99498B"/>
    <w:multiLevelType w:val="multilevel"/>
    <w:tmpl w:val="9450612C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4F4530D"/>
    <w:multiLevelType w:val="multilevel"/>
    <w:tmpl w:val="74BA70F4"/>
    <w:lvl w:ilvl="0">
      <w:start w:val="1"/>
      <w:numFmt w:val="decimal"/>
      <w:pStyle w:val="AAFrameAddress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/>
        <w:b/>
        <w:bCs/>
        <w:kern w:val="32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7B3A3E33"/>
    <w:multiLevelType w:val="multilevel"/>
    <w:tmpl w:val="90463754"/>
    <w:styleLink w:val="StilePuntato10ptNero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/>
        <w:color w:val="00000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29"/>
  </w:num>
  <w:num w:numId="9">
    <w:abstractNumId w:val="24"/>
  </w:num>
  <w:num w:numId="10">
    <w:abstractNumId w:val="20"/>
  </w:num>
  <w:num w:numId="11">
    <w:abstractNumId w:val="25"/>
  </w:num>
  <w:num w:numId="12">
    <w:abstractNumId w:val="26"/>
  </w:num>
  <w:num w:numId="13">
    <w:abstractNumId w:val="22"/>
  </w:num>
  <w:num w:numId="14">
    <w:abstractNumId w:val="30"/>
  </w:num>
  <w:num w:numId="15">
    <w:abstractNumId w:val="21"/>
  </w:num>
  <w:num w:numId="16">
    <w:abstractNumId w:val="28"/>
  </w:num>
  <w:num w:numId="17">
    <w:abstractNumId w:val="19"/>
  </w:num>
  <w:num w:numId="18">
    <w:abstractNumId w:val="27"/>
  </w:num>
  <w:num w:numId="19">
    <w:abstractNumId w:val="23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68A"/>
    <w:rsid w:val="0000072B"/>
    <w:rsid w:val="0000186C"/>
    <w:rsid w:val="0000189F"/>
    <w:rsid w:val="00002263"/>
    <w:rsid w:val="00002413"/>
    <w:rsid w:val="0000310D"/>
    <w:rsid w:val="00003407"/>
    <w:rsid w:val="00004188"/>
    <w:rsid w:val="000041F6"/>
    <w:rsid w:val="00004587"/>
    <w:rsid w:val="0000488C"/>
    <w:rsid w:val="00004E0A"/>
    <w:rsid w:val="00005294"/>
    <w:rsid w:val="000056F4"/>
    <w:rsid w:val="00005856"/>
    <w:rsid w:val="00005B52"/>
    <w:rsid w:val="00006121"/>
    <w:rsid w:val="00006D1C"/>
    <w:rsid w:val="00006EF0"/>
    <w:rsid w:val="00007B8A"/>
    <w:rsid w:val="00007EEF"/>
    <w:rsid w:val="0001007D"/>
    <w:rsid w:val="000107BC"/>
    <w:rsid w:val="00010951"/>
    <w:rsid w:val="00010ADE"/>
    <w:rsid w:val="00011455"/>
    <w:rsid w:val="0001206C"/>
    <w:rsid w:val="00012515"/>
    <w:rsid w:val="00012A7F"/>
    <w:rsid w:val="000132D3"/>
    <w:rsid w:val="00013621"/>
    <w:rsid w:val="00013885"/>
    <w:rsid w:val="00013A10"/>
    <w:rsid w:val="00014B95"/>
    <w:rsid w:val="00014D0D"/>
    <w:rsid w:val="00014D81"/>
    <w:rsid w:val="00015A00"/>
    <w:rsid w:val="00015E65"/>
    <w:rsid w:val="000162E0"/>
    <w:rsid w:val="000162E8"/>
    <w:rsid w:val="000178C1"/>
    <w:rsid w:val="00017F9F"/>
    <w:rsid w:val="0002098D"/>
    <w:rsid w:val="00021286"/>
    <w:rsid w:val="000213B3"/>
    <w:rsid w:val="00021871"/>
    <w:rsid w:val="0002263A"/>
    <w:rsid w:val="00022B5B"/>
    <w:rsid w:val="00022D62"/>
    <w:rsid w:val="00022F41"/>
    <w:rsid w:val="000240C9"/>
    <w:rsid w:val="00024314"/>
    <w:rsid w:val="00024A66"/>
    <w:rsid w:val="00025865"/>
    <w:rsid w:val="00026611"/>
    <w:rsid w:val="000268B9"/>
    <w:rsid w:val="00027125"/>
    <w:rsid w:val="000271CB"/>
    <w:rsid w:val="00027EC3"/>
    <w:rsid w:val="00030A51"/>
    <w:rsid w:val="0003107D"/>
    <w:rsid w:val="000310A8"/>
    <w:rsid w:val="00032252"/>
    <w:rsid w:val="000323EF"/>
    <w:rsid w:val="00033258"/>
    <w:rsid w:val="000338F7"/>
    <w:rsid w:val="00033B1A"/>
    <w:rsid w:val="00033E0F"/>
    <w:rsid w:val="00033FD5"/>
    <w:rsid w:val="0003459A"/>
    <w:rsid w:val="00034A0E"/>
    <w:rsid w:val="00034BB7"/>
    <w:rsid w:val="00034F4B"/>
    <w:rsid w:val="00035724"/>
    <w:rsid w:val="0003587A"/>
    <w:rsid w:val="0003626E"/>
    <w:rsid w:val="000366F6"/>
    <w:rsid w:val="00036797"/>
    <w:rsid w:val="0003697B"/>
    <w:rsid w:val="00036AAA"/>
    <w:rsid w:val="00037414"/>
    <w:rsid w:val="0003761E"/>
    <w:rsid w:val="000379F2"/>
    <w:rsid w:val="0004015D"/>
    <w:rsid w:val="00040E73"/>
    <w:rsid w:val="000417E8"/>
    <w:rsid w:val="00042465"/>
    <w:rsid w:val="000426FB"/>
    <w:rsid w:val="00042AB2"/>
    <w:rsid w:val="000431C0"/>
    <w:rsid w:val="000432BF"/>
    <w:rsid w:val="00043392"/>
    <w:rsid w:val="000439A6"/>
    <w:rsid w:val="00043D95"/>
    <w:rsid w:val="00044102"/>
    <w:rsid w:val="00044DEA"/>
    <w:rsid w:val="00044F5A"/>
    <w:rsid w:val="00046A58"/>
    <w:rsid w:val="000474E5"/>
    <w:rsid w:val="000477B7"/>
    <w:rsid w:val="00047AC0"/>
    <w:rsid w:val="00050913"/>
    <w:rsid w:val="00051824"/>
    <w:rsid w:val="0005192A"/>
    <w:rsid w:val="00051DBA"/>
    <w:rsid w:val="00051E44"/>
    <w:rsid w:val="00052132"/>
    <w:rsid w:val="00052324"/>
    <w:rsid w:val="00052F63"/>
    <w:rsid w:val="00052FEE"/>
    <w:rsid w:val="00053489"/>
    <w:rsid w:val="0005354D"/>
    <w:rsid w:val="00053912"/>
    <w:rsid w:val="000539E6"/>
    <w:rsid w:val="00053DC7"/>
    <w:rsid w:val="00053E40"/>
    <w:rsid w:val="00053ED0"/>
    <w:rsid w:val="000546BD"/>
    <w:rsid w:val="00054716"/>
    <w:rsid w:val="00054983"/>
    <w:rsid w:val="0005530C"/>
    <w:rsid w:val="00056132"/>
    <w:rsid w:val="0005679C"/>
    <w:rsid w:val="00057149"/>
    <w:rsid w:val="000577F4"/>
    <w:rsid w:val="00060408"/>
    <w:rsid w:val="00060561"/>
    <w:rsid w:val="0006133B"/>
    <w:rsid w:val="000614C4"/>
    <w:rsid w:val="00061A4C"/>
    <w:rsid w:val="0006215A"/>
    <w:rsid w:val="0006240A"/>
    <w:rsid w:val="00062959"/>
    <w:rsid w:val="00062AF9"/>
    <w:rsid w:val="000633A7"/>
    <w:rsid w:val="000634EB"/>
    <w:rsid w:val="00064720"/>
    <w:rsid w:val="00064B73"/>
    <w:rsid w:val="00064C48"/>
    <w:rsid w:val="00065D2F"/>
    <w:rsid w:val="0006631D"/>
    <w:rsid w:val="000666AC"/>
    <w:rsid w:val="00066C0B"/>
    <w:rsid w:val="00067372"/>
    <w:rsid w:val="00067B76"/>
    <w:rsid w:val="00070232"/>
    <w:rsid w:val="0007096E"/>
    <w:rsid w:val="00070DBE"/>
    <w:rsid w:val="00070F61"/>
    <w:rsid w:val="000715F1"/>
    <w:rsid w:val="00071C7C"/>
    <w:rsid w:val="00072081"/>
    <w:rsid w:val="00072366"/>
    <w:rsid w:val="00072A58"/>
    <w:rsid w:val="00072E6D"/>
    <w:rsid w:val="00073274"/>
    <w:rsid w:val="00073A5F"/>
    <w:rsid w:val="00073A67"/>
    <w:rsid w:val="00073B0B"/>
    <w:rsid w:val="0007461E"/>
    <w:rsid w:val="00074FEF"/>
    <w:rsid w:val="000765C5"/>
    <w:rsid w:val="00076869"/>
    <w:rsid w:val="00076FD5"/>
    <w:rsid w:val="00080507"/>
    <w:rsid w:val="000809B7"/>
    <w:rsid w:val="00081537"/>
    <w:rsid w:val="000818CF"/>
    <w:rsid w:val="0008229F"/>
    <w:rsid w:val="000830A8"/>
    <w:rsid w:val="00083402"/>
    <w:rsid w:val="0008416E"/>
    <w:rsid w:val="0008585B"/>
    <w:rsid w:val="00085947"/>
    <w:rsid w:val="00085E94"/>
    <w:rsid w:val="000869D2"/>
    <w:rsid w:val="000900FA"/>
    <w:rsid w:val="00090957"/>
    <w:rsid w:val="00090DD5"/>
    <w:rsid w:val="000912E3"/>
    <w:rsid w:val="00091681"/>
    <w:rsid w:val="0009178F"/>
    <w:rsid w:val="00091C29"/>
    <w:rsid w:val="00091E05"/>
    <w:rsid w:val="000922DD"/>
    <w:rsid w:val="00092951"/>
    <w:rsid w:val="00092EB1"/>
    <w:rsid w:val="000946EC"/>
    <w:rsid w:val="000948B8"/>
    <w:rsid w:val="0009495B"/>
    <w:rsid w:val="00094BB4"/>
    <w:rsid w:val="00095A67"/>
    <w:rsid w:val="00095D77"/>
    <w:rsid w:val="000A00A9"/>
    <w:rsid w:val="000A016A"/>
    <w:rsid w:val="000A097F"/>
    <w:rsid w:val="000A0B44"/>
    <w:rsid w:val="000A0ED3"/>
    <w:rsid w:val="000A1207"/>
    <w:rsid w:val="000A1CD3"/>
    <w:rsid w:val="000A2382"/>
    <w:rsid w:val="000A28EA"/>
    <w:rsid w:val="000A2A2F"/>
    <w:rsid w:val="000A2CB4"/>
    <w:rsid w:val="000A35B6"/>
    <w:rsid w:val="000A3B43"/>
    <w:rsid w:val="000A3FF6"/>
    <w:rsid w:val="000A41C5"/>
    <w:rsid w:val="000A42E4"/>
    <w:rsid w:val="000A48E7"/>
    <w:rsid w:val="000A50DD"/>
    <w:rsid w:val="000A59A6"/>
    <w:rsid w:val="000A5D75"/>
    <w:rsid w:val="000A5F41"/>
    <w:rsid w:val="000A7065"/>
    <w:rsid w:val="000A7B1A"/>
    <w:rsid w:val="000B0572"/>
    <w:rsid w:val="000B0B86"/>
    <w:rsid w:val="000B0F31"/>
    <w:rsid w:val="000B1CEC"/>
    <w:rsid w:val="000B2702"/>
    <w:rsid w:val="000B2DF9"/>
    <w:rsid w:val="000B33EA"/>
    <w:rsid w:val="000B426A"/>
    <w:rsid w:val="000B42B0"/>
    <w:rsid w:val="000B52FF"/>
    <w:rsid w:val="000B57DA"/>
    <w:rsid w:val="000B61A2"/>
    <w:rsid w:val="000B6DA9"/>
    <w:rsid w:val="000B6DDA"/>
    <w:rsid w:val="000B6FBF"/>
    <w:rsid w:val="000B7672"/>
    <w:rsid w:val="000C025C"/>
    <w:rsid w:val="000C0A08"/>
    <w:rsid w:val="000C1470"/>
    <w:rsid w:val="000C1764"/>
    <w:rsid w:val="000C21F2"/>
    <w:rsid w:val="000C2260"/>
    <w:rsid w:val="000C24B7"/>
    <w:rsid w:val="000C263D"/>
    <w:rsid w:val="000C28E4"/>
    <w:rsid w:val="000C35C1"/>
    <w:rsid w:val="000C3636"/>
    <w:rsid w:val="000C399D"/>
    <w:rsid w:val="000C3DAE"/>
    <w:rsid w:val="000C50D9"/>
    <w:rsid w:val="000C60AE"/>
    <w:rsid w:val="000C6714"/>
    <w:rsid w:val="000C691C"/>
    <w:rsid w:val="000C6BA0"/>
    <w:rsid w:val="000C6DD4"/>
    <w:rsid w:val="000C73E4"/>
    <w:rsid w:val="000C7ACA"/>
    <w:rsid w:val="000D02C4"/>
    <w:rsid w:val="000D0F4D"/>
    <w:rsid w:val="000D103D"/>
    <w:rsid w:val="000D149F"/>
    <w:rsid w:val="000D15D9"/>
    <w:rsid w:val="000D1B47"/>
    <w:rsid w:val="000D1D83"/>
    <w:rsid w:val="000D1EEE"/>
    <w:rsid w:val="000D216F"/>
    <w:rsid w:val="000D2311"/>
    <w:rsid w:val="000D2520"/>
    <w:rsid w:val="000D254F"/>
    <w:rsid w:val="000D2847"/>
    <w:rsid w:val="000D377A"/>
    <w:rsid w:val="000D4170"/>
    <w:rsid w:val="000D424D"/>
    <w:rsid w:val="000D4D89"/>
    <w:rsid w:val="000D5254"/>
    <w:rsid w:val="000D5C99"/>
    <w:rsid w:val="000D6359"/>
    <w:rsid w:val="000D72D7"/>
    <w:rsid w:val="000D73E4"/>
    <w:rsid w:val="000D764A"/>
    <w:rsid w:val="000D7A39"/>
    <w:rsid w:val="000E0343"/>
    <w:rsid w:val="000E139E"/>
    <w:rsid w:val="000E2695"/>
    <w:rsid w:val="000E29F7"/>
    <w:rsid w:val="000E2B1B"/>
    <w:rsid w:val="000E363C"/>
    <w:rsid w:val="000E3A82"/>
    <w:rsid w:val="000E3AF6"/>
    <w:rsid w:val="000E4083"/>
    <w:rsid w:val="000E5250"/>
    <w:rsid w:val="000E65B3"/>
    <w:rsid w:val="000E7B41"/>
    <w:rsid w:val="000E7DEB"/>
    <w:rsid w:val="000F0879"/>
    <w:rsid w:val="000F1592"/>
    <w:rsid w:val="000F15E2"/>
    <w:rsid w:val="000F1A42"/>
    <w:rsid w:val="000F24CA"/>
    <w:rsid w:val="000F261C"/>
    <w:rsid w:val="000F2801"/>
    <w:rsid w:val="000F2D36"/>
    <w:rsid w:val="000F2D98"/>
    <w:rsid w:val="000F3A0F"/>
    <w:rsid w:val="000F3CB2"/>
    <w:rsid w:val="000F3F73"/>
    <w:rsid w:val="000F547C"/>
    <w:rsid w:val="000F589A"/>
    <w:rsid w:val="000F5B14"/>
    <w:rsid w:val="000F6D07"/>
    <w:rsid w:val="000F70E1"/>
    <w:rsid w:val="000F723B"/>
    <w:rsid w:val="000F76FA"/>
    <w:rsid w:val="000F791E"/>
    <w:rsid w:val="001001A0"/>
    <w:rsid w:val="001001C0"/>
    <w:rsid w:val="001004D7"/>
    <w:rsid w:val="00100B60"/>
    <w:rsid w:val="00100B6D"/>
    <w:rsid w:val="00100DD8"/>
    <w:rsid w:val="00101298"/>
    <w:rsid w:val="001014F0"/>
    <w:rsid w:val="00102172"/>
    <w:rsid w:val="0010266D"/>
    <w:rsid w:val="001036FD"/>
    <w:rsid w:val="00103A1E"/>
    <w:rsid w:val="001045BC"/>
    <w:rsid w:val="00105451"/>
    <w:rsid w:val="00105561"/>
    <w:rsid w:val="00105D04"/>
    <w:rsid w:val="00106405"/>
    <w:rsid w:val="0010683F"/>
    <w:rsid w:val="00106C25"/>
    <w:rsid w:val="001070E0"/>
    <w:rsid w:val="001075E5"/>
    <w:rsid w:val="00107934"/>
    <w:rsid w:val="00107C06"/>
    <w:rsid w:val="001101F3"/>
    <w:rsid w:val="00110C16"/>
    <w:rsid w:val="00110CE6"/>
    <w:rsid w:val="00110FBB"/>
    <w:rsid w:val="001117CF"/>
    <w:rsid w:val="00111AA3"/>
    <w:rsid w:val="00111D53"/>
    <w:rsid w:val="00112C45"/>
    <w:rsid w:val="001130CB"/>
    <w:rsid w:val="0011336E"/>
    <w:rsid w:val="00113375"/>
    <w:rsid w:val="001146E6"/>
    <w:rsid w:val="001149A6"/>
    <w:rsid w:val="00114F18"/>
    <w:rsid w:val="00116580"/>
    <w:rsid w:val="00116819"/>
    <w:rsid w:val="00116A4F"/>
    <w:rsid w:val="0011704E"/>
    <w:rsid w:val="00117435"/>
    <w:rsid w:val="0011744D"/>
    <w:rsid w:val="00122333"/>
    <w:rsid w:val="0012312B"/>
    <w:rsid w:val="0012367B"/>
    <w:rsid w:val="001237B0"/>
    <w:rsid w:val="00124837"/>
    <w:rsid w:val="0012487D"/>
    <w:rsid w:val="00124A3A"/>
    <w:rsid w:val="00126368"/>
    <w:rsid w:val="0012676A"/>
    <w:rsid w:val="00126C7D"/>
    <w:rsid w:val="00127D27"/>
    <w:rsid w:val="00130AB9"/>
    <w:rsid w:val="00130F81"/>
    <w:rsid w:val="00131603"/>
    <w:rsid w:val="00132A1F"/>
    <w:rsid w:val="00132CB2"/>
    <w:rsid w:val="00133714"/>
    <w:rsid w:val="00133FA6"/>
    <w:rsid w:val="001348BE"/>
    <w:rsid w:val="00134E74"/>
    <w:rsid w:val="00135809"/>
    <w:rsid w:val="00135D78"/>
    <w:rsid w:val="00135EAC"/>
    <w:rsid w:val="00136027"/>
    <w:rsid w:val="00136274"/>
    <w:rsid w:val="00136549"/>
    <w:rsid w:val="001366A6"/>
    <w:rsid w:val="00137427"/>
    <w:rsid w:val="001375B8"/>
    <w:rsid w:val="0013796C"/>
    <w:rsid w:val="00137C4E"/>
    <w:rsid w:val="0014154C"/>
    <w:rsid w:val="001415E1"/>
    <w:rsid w:val="0014191F"/>
    <w:rsid w:val="00142596"/>
    <w:rsid w:val="001434DB"/>
    <w:rsid w:val="00143940"/>
    <w:rsid w:val="00144DD2"/>
    <w:rsid w:val="00144F40"/>
    <w:rsid w:val="001457AF"/>
    <w:rsid w:val="001458BB"/>
    <w:rsid w:val="00145BF9"/>
    <w:rsid w:val="00146EDD"/>
    <w:rsid w:val="0014762E"/>
    <w:rsid w:val="0014777B"/>
    <w:rsid w:val="00147B59"/>
    <w:rsid w:val="00150358"/>
    <w:rsid w:val="0015057F"/>
    <w:rsid w:val="00150A13"/>
    <w:rsid w:val="00150BCD"/>
    <w:rsid w:val="00150D1E"/>
    <w:rsid w:val="00150D52"/>
    <w:rsid w:val="00151219"/>
    <w:rsid w:val="0015163A"/>
    <w:rsid w:val="001521D7"/>
    <w:rsid w:val="0015241C"/>
    <w:rsid w:val="0015266E"/>
    <w:rsid w:val="00153312"/>
    <w:rsid w:val="00153790"/>
    <w:rsid w:val="0015470D"/>
    <w:rsid w:val="00154B93"/>
    <w:rsid w:val="001555AD"/>
    <w:rsid w:val="001556AA"/>
    <w:rsid w:val="00155AD9"/>
    <w:rsid w:val="00155B43"/>
    <w:rsid w:val="00156222"/>
    <w:rsid w:val="00156876"/>
    <w:rsid w:val="00156F5E"/>
    <w:rsid w:val="00157160"/>
    <w:rsid w:val="00157271"/>
    <w:rsid w:val="00157E0E"/>
    <w:rsid w:val="001602F7"/>
    <w:rsid w:val="001606A7"/>
    <w:rsid w:val="001607BB"/>
    <w:rsid w:val="00160A51"/>
    <w:rsid w:val="00160F06"/>
    <w:rsid w:val="00161040"/>
    <w:rsid w:val="0016111B"/>
    <w:rsid w:val="00161373"/>
    <w:rsid w:val="0016197D"/>
    <w:rsid w:val="00162565"/>
    <w:rsid w:val="00162C9C"/>
    <w:rsid w:val="00162FCE"/>
    <w:rsid w:val="0016341A"/>
    <w:rsid w:val="00163E1A"/>
    <w:rsid w:val="001640C5"/>
    <w:rsid w:val="00164319"/>
    <w:rsid w:val="00165707"/>
    <w:rsid w:val="0016579F"/>
    <w:rsid w:val="001662F2"/>
    <w:rsid w:val="00166438"/>
    <w:rsid w:val="00170C69"/>
    <w:rsid w:val="0017116B"/>
    <w:rsid w:val="001715D8"/>
    <w:rsid w:val="00171D5B"/>
    <w:rsid w:val="00171E78"/>
    <w:rsid w:val="00171F44"/>
    <w:rsid w:val="00172C2B"/>
    <w:rsid w:val="001730CE"/>
    <w:rsid w:val="0017390B"/>
    <w:rsid w:val="00174602"/>
    <w:rsid w:val="00174AC5"/>
    <w:rsid w:val="00175E85"/>
    <w:rsid w:val="00176209"/>
    <w:rsid w:val="0017668B"/>
    <w:rsid w:val="00176E35"/>
    <w:rsid w:val="0017778F"/>
    <w:rsid w:val="00177B17"/>
    <w:rsid w:val="00177BC7"/>
    <w:rsid w:val="00177E8A"/>
    <w:rsid w:val="001800C2"/>
    <w:rsid w:val="0018122F"/>
    <w:rsid w:val="0018132B"/>
    <w:rsid w:val="0018184F"/>
    <w:rsid w:val="00182186"/>
    <w:rsid w:val="00182A22"/>
    <w:rsid w:val="001839DE"/>
    <w:rsid w:val="00184A64"/>
    <w:rsid w:val="00184AC9"/>
    <w:rsid w:val="00184FAE"/>
    <w:rsid w:val="001854C2"/>
    <w:rsid w:val="001857FC"/>
    <w:rsid w:val="001860B1"/>
    <w:rsid w:val="0018623D"/>
    <w:rsid w:val="00186A87"/>
    <w:rsid w:val="00186CA1"/>
    <w:rsid w:val="00187063"/>
    <w:rsid w:val="00187401"/>
    <w:rsid w:val="001877BF"/>
    <w:rsid w:val="00190343"/>
    <w:rsid w:val="00190734"/>
    <w:rsid w:val="00190BC5"/>
    <w:rsid w:val="0019156B"/>
    <w:rsid w:val="00191985"/>
    <w:rsid w:val="00191E55"/>
    <w:rsid w:val="0019253E"/>
    <w:rsid w:val="001935BB"/>
    <w:rsid w:val="001939A7"/>
    <w:rsid w:val="00193DB2"/>
    <w:rsid w:val="00193FFC"/>
    <w:rsid w:val="00194585"/>
    <w:rsid w:val="00194FF2"/>
    <w:rsid w:val="0019570B"/>
    <w:rsid w:val="001957E0"/>
    <w:rsid w:val="00195808"/>
    <w:rsid w:val="00195890"/>
    <w:rsid w:val="00196F4E"/>
    <w:rsid w:val="00197540"/>
    <w:rsid w:val="001979F6"/>
    <w:rsid w:val="00197B36"/>
    <w:rsid w:val="001A1031"/>
    <w:rsid w:val="001A123A"/>
    <w:rsid w:val="001A33C3"/>
    <w:rsid w:val="001A3502"/>
    <w:rsid w:val="001A5A26"/>
    <w:rsid w:val="001A60D9"/>
    <w:rsid w:val="001A6851"/>
    <w:rsid w:val="001A7386"/>
    <w:rsid w:val="001A744A"/>
    <w:rsid w:val="001A76D5"/>
    <w:rsid w:val="001A79B1"/>
    <w:rsid w:val="001A7D81"/>
    <w:rsid w:val="001B0463"/>
    <w:rsid w:val="001B0503"/>
    <w:rsid w:val="001B0CB9"/>
    <w:rsid w:val="001B0E06"/>
    <w:rsid w:val="001B1521"/>
    <w:rsid w:val="001B1558"/>
    <w:rsid w:val="001B205A"/>
    <w:rsid w:val="001B2116"/>
    <w:rsid w:val="001B243F"/>
    <w:rsid w:val="001B269B"/>
    <w:rsid w:val="001B2C2A"/>
    <w:rsid w:val="001B3D20"/>
    <w:rsid w:val="001B3E6E"/>
    <w:rsid w:val="001B4206"/>
    <w:rsid w:val="001B50A5"/>
    <w:rsid w:val="001B5ECB"/>
    <w:rsid w:val="001B5EDA"/>
    <w:rsid w:val="001B6542"/>
    <w:rsid w:val="001B6C40"/>
    <w:rsid w:val="001B7530"/>
    <w:rsid w:val="001B7984"/>
    <w:rsid w:val="001B7B58"/>
    <w:rsid w:val="001B7FBB"/>
    <w:rsid w:val="001C0782"/>
    <w:rsid w:val="001C0B4C"/>
    <w:rsid w:val="001C0EA6"/>
    <w:rsid w:val="001C126B"/>
    <w:rsid w:val="001C169B"/>
    <w:rsid w:val="001C1837"/>
    <w:rsid w:val="001C19CF"/>
    <w:rsid w:val="001C26EB"/>
    <w:rsid w:val="001C2CC6"/>
    <w:rsid w:val="001C339D"/>
    <w:rsid w:val="001C33F9"/>
    <w:rsid w:val="001C3A37"/>
    <w:rsid w:val="001C3D05"/>
    <w:rsid w:val="001C4CB2"/>
    <w:rsid w:val="001C54F9"/>
    <w:rsid w:val="001C5511"/>
    <w:rsid w:val="001C5DF7"/>
    <w:rsid w:val="001C6B41"/>
    <w:rsid w:val="001C6DF3"/>
    <w:rsid w:val="001C70C1"/>
    <w:rsid w:val="001C7294"/>
    <w:rsid w:val="001C7419"/>
    <w:rsid w:val="001C77D1"/>
    <w:rsid w:val="001C7D5D"/>
    <w:rsid w:val="001D01A8"/>
    <w:rsid w:val="001D0CB3"/>
    <w:rsid w:val="001D1B1A"/>
    <w:rsid w:val="001D23A4"/>
    <w:rsid w:val="001D24A7"/>
    <w:rsid w:val="001D3B04"/>
    <w:rsid w:val="001D3CB4"/>
    <w:rsid w:val="001D416C"/>
    <w:rsid w:val="001D4538"/>
    <w:rsid w:val="001D5189"/>
    <w:rsid w:val="001D59B0"/>
    <w:rsid w:val="001D5AA2"/>
    <w:rsid w:val="001D62E1"/>
    <w:rsid w:val="001D72A8"/>
    <w:rsid w:val="001D7F82"/>
    <w:rsid w:val="001D7FD5"/>
    <w:rsid w:val="001D7FDF"/>
    <w:rsid w:val="001E0DAB"/>
    <w:rsid w:val="001E0F91"/>
    <w:rsid w:val="001E13AD"/>
    <w:rsid w:val="001E15E8"/>
    <w:rsid w:val="001E1E17"/>
    <w:rsid w:val="001E2113"/>
    <w:rsid w:val="001E25EC"/>
    <w:rsid w:val="001E2A5B"/>
    <w:rsid w:val="001E3A63"/>
    <w:rsid w:val="001E48CD"/>
    <w:rsid w:val="001E5002"/>
    <w:rsid w:val="001E5CBC"/>
    <w:rsid w:val="001E6161"/>
    <w:rsid w:val="001E65F3"/>
    <w:rsid w:val="001E7F42"/>
    <w:rsid w:val="001F0A7A"/>
    <w:rsid w:val="001F159A"/>
    <w:rsid w:val="001F241B"/>
    <w:rsid w:val="001F270E"/>
    <w:rsid w:val="001F286B"/>
    <w:rsid w:val="001F28A6"/>
    <w:rsid w:val="001F2B84"/>
    <w:rsid w:val="001F30F0"/>
    <w:rsid w:val="001F3287"/>
    <w:rsid w:val="001F3318"/>
    <w:rsid w:val="001F4552"/>
    <w:rsid w:val="001F4A64"/>
    <w:rsid w:val="001F59EE"/>
    <w:rsid w:val="001F5C5B"/>
    <w:rsid w:val="001F60A4"/>
    <w:rsid w:val="001F63E0"/>
    <w:rsid w:val="001F6492"/>
    <w:rsid w:val="001F66C0"/>
    <w:rsid w:val="001F67D0"/>
    <w:rsid w:val="001F7BF9"/>
    <w:rsid w:val="001F7E3D"/>
    <w:rsid w:val="00200081"/>
    <w:rsid w:val="00201060"/>
    <w:rsid w:val="00201628"/>
    <w:rsid w:val="00201866"/>
    <w:rsid w:val="002019A1"/>
    <w:rsid w:val="00201BC9"/>
    <w:rsid w:val="00201D28"/>
    <w:rsid w:val="00201E3F"/>
    <w:rsid w:val="002028D4"/>
    <w:rsid w:val="00203310"/>
    <w:rsid w:val="002040ED"/>
    <w:rsid w:val="0020474D"/>
    <w:rsid w:val="00204EE0"/>
    <w:rsid w:val="002050BA"/>
    <w:rsid w:val="002051D6"/>
    <w:rsid w:val="00205B76"/>
    <w:rsid w:val="002060DC"/>
    <w:rsid w:val="00206251"/>
    <w:rsid w:val="002064CB"/>
    <w:rsid w:val="0020674C"/>
    <w:rsid w:val="00206EB5"/>
    <w:rsid w:val="002072E4"/>
    <w:rsid w:val="00207B17"/>
    <w:rsid w:val="00207C80"/>
    <w:rsid w:val="00207E85"/>
    <w:rsid w:val="002111E1"/>
    <w:rsid w:val="00211EF7"/>
    <w:rsid w:val="002121C7"/>
    <w:rsid w:val="00212730"/>
    <w:rsid w:val="00212AAB"/>
    <w:rsid w:val="00212F14"/>
    <w:rsid w:val="00214E24"/>
    <w:rsid w:val="002158E3"/>
    <w:rsid w:val="00215A68"/>
    <w:rsid w:val="00215F37"/>
    <w:rsid w:val="00215F79"/>
    <w:rsid w:val="002168C8"/>
    <w:rsid w:val="002168D8"/>
    <w:rsid w:val="002178CD"/>
    <w:rsid w:val="00217B99"/>
    <w:rsid w:val="00217F46"/>
    <w:rsid w:val="00220276"/>
    <w:rsid w:val="00221134"/>
    <w:rsid w:val="0022147F"/>
    <w:rsid w:val="0022190A"/>
    <w:rsid w:val="00221E7B"/>
    <w:rsid w:val="00221EBC"/>
    <w:rsid w:val="00222289"/>
    <w:rsid w:val="00222329"/>
    <w:rsid w:val="00222336"/>
    <w:rsid w:val="002223BE"/>
    <w:rsid w:val="00222633"/>
    <w:rsid w:val="00222994"/>
    <w:rsid w:val="00222F66"/>
    <w:rsid w:val="0022335B"/>
    <w:rsid w:val="00223582"/>
    <w:rsid w:val="00224185"/>
    <w:rsid w:val="0022428F"/>
    <w:rsid w:val="002251CC"/>
    <w:rsid w:val="0022541C"/>
    <w:rsid w:val="0022574A"/>
    <w:rsid w:val="00225759"/>
    <w:rsid w:val="0022648E"/>
    <w:rsid w:val="00227307"/>
    <w:rsid w:val="00227402"/>
    <w:rsid w:val="00227742"/>
    <w:rsid w:val="00227765"/>
    <w:rsid w:val="00227B24"/>
    <w:rsid w:val="00227E1D"/>
    <w:rsid w:val="00227F4D"/>
    <w:rsid w:val="002305B5"/>
    <w:rsid w:val="002306B6"/>
    <w:rsid w:val="00230DA2"/>
    <w:rsid w:val="00231749"/>
    <w:rsid w:val="00231CA1"/>
    <w:rsid w:val="0023250F"/>
    <w:rsid w:val="0023290D"/>
    <w:rsid w:val="002335E8"/>
    <w:rsid w:val="00234324"/>
    <w:rsid w:val="00234538"/>
    <w:rsid w:val="00234895"/>
    <w:rsid w:val="002348F5"/>
    <w:rsid w:val="002353EE"/>
    <w:rsid w:val="0023560D"/>
    <w:rsid w:val="0023599A"/>
    <w:rsid w:val="002364A7"/>
    <w:rsid w:val="00236AD0"/>
    <w:rsid w:val="00236CA9"/>
    <w:rsid w:val="00236F4F"/>
    <w:rsid w:val="00237FA7"/>
    <w:rsid w:val="00240C1B"/>
    <w:rsid w:val="00240D43"/>
    <w:rsid w:val="00241325"/>
    <w:rsid w:val="002415A8"/>
    <w:rsid w:val="002419B0"/>
    <w:rsid w:val="00241AA8"/>
    <w:rsid w:val="002421C3"/>
    <w:rsid w:val="00242218"/>
    <w:rsid w:val="002430CA"/>
    <w:rsid w:val="00243A00"/>
    <w:rsid w:val="00244F29"/>
    <w:rsid w:val="002453EE"/>
    <w:rsid w:val="00245423"/>
    <w:rsid w:val="0024678E"/>
    <w:rsid w:val="00247222"/>
    <w:rsid w:val="0024735B"/>
    <w:rsid w:val="002476AF"/>
    <w:rsid w:val="00247C54"/>
    <w:rsid w:val="00247FF3"/>
    <w:rsid w:val="00250011"/>
    <w:rsid w:val="00250902"/>
    <w:rsid w:val="0025096B"/>
    <w:rsid w:val="00250E19"/>
    <w:rsid w:val="002510BE"/>
    <w:rsid w:val="00251BBF"/>
    <w:rsid w:val="0025234C"/>
    <w:rsid w:val="0025243C"/>
    <w:rsid w:val="002527AD"/>
    <w:rsid w:val="00252B67"/>
    <w:rsid w:val="00252E69"/>
    <w:rsid w:val="00253883"/>
    <w:rsid w:val="00253D04"/>
    <w:rsid w:val="00253DB5"/>
    <w:rsid w:val="0025510A"/>
    <w:rsid w:val="00255298"/>
    <w:rsid w:val="00255530"/>
    <w:rsid w:val="0025577B"/>
    <w:rsid w:val="00255BB7"/>
    <w:rsid w:val="0025620D"/>
    <w:rsid w:val="00256288"/>
    <w:rsid w:val="0025629A"/>
    <w:rsid w:val="00256E20"/>
    <w:rsid w:val="00256EED"/>
    <w:rsid w:val="0025740B"/>
    <w:rsid w:val="00257FBC"/>
    <w:rsid w:val="00257FF8"/>
    <w:rsid w:val="00260181"/>
    <w:rsid w:val="002605C9"/>
    <w:rsid w:val="00260F2F"/>
    <w:rsid w:val="00262742"/>
    <w:rsid w:val="00262DE1"/>
    <w:rsid w:val="00263243"/>
    <w:rsid w:val="00263A66"/>
    <w:rsid w:val="00263DB3"/>
    <w:rsid w:val="002647CA"/>
    <w:rsid w:val="00264D7F"/>
    <w:rsid w:val="002650E3"/>
    <w:rsid w:val="002672DD"/>
    <w:rsid w:val="00267450"/>
    <w:rsid w:val="00267E7F"/>
    <w:rsid w:val="00267ECF"/>
    <w:rsid w:val="002701E7"/>
    <w:rsid w:val="0027021E"/>
    <w:rsid w:val="0027039E"/>
    <w:rsid w:val="00271E24"/>
    <w:rsid w:val="002726A7"/>
    <w:rsid w:val="002730AF"/>
    <w:rsid w:val="002736FF"/>
    <w:rsid w:val="00273B46"/>
    <w:rsid w:val="00273C42"/>
    <w:rsid w:val="002755BB"/>
    <w:rsid w:val="00276998"/>
    <w:rsid w:val="002771FD"/>
    <w:rsid w:val="00277DBE"/>
    <w:rsid w:val="00280449"/>
    <w:rsid w:val="00280758"/>
    <w:rsid w:val="0028075E"/>
    <w:rsid w:val="00280E49"/>
    <w:rsid w:val="00280EBD"/>
    <w:rsid w:val="002814DF"/>
    <w:rsid w:val="00281501"/>
    <w:rsid w:val="00282CD7"/>
    <w:rsid w:val="00282D76"/>
    <w:rsid w:val="00283AEF"/>
    <w:rsid w:val="00283BC8"/>
    <w:rsid w:val="00283ECF"/>
    <w:rsid w:val="002840F5"/>
    <w:rsid w:val="0028432D"/>
    <w:rsid w:val="00285386"/>
    <w:rsid w:val="0028552A"/>
    <w:rsid w:val="00285602"/>
    <w:rsid w:val="00285C69"/>
    <w:rsid w:val="00285C90"/>
    <w:rsid w:val="00287002"/>
    <w:rsid w:val="002874F8"/>
    <w:rsid w:val="0028794A"/>
    <w:rsid w:val="00287C8B"/>
    <w:rsid w:val="00287E45"/>
    <w:rsid w:val="002907F3"/>
    <w:rsid w:val="00290A4C"/>
    <w:rsid w:val="00291DEC"/>
    <w:rsid w:val="00292437"/>
    <w:rsid w:val="00292FBE"/>
    <w:rsid w:val="00293A70"/>
    <w:rsid w:val="002957DC"/>
    <w:rsid w:val="002965E6"/>
    <w:rsid w:val="0029797C"/>
    <w:rsid w:val="00297BAA"/>
    <w:rsid w:val="002A040A"/>
    <w:rsid w:val="002A0649"/>
    <w:rsid w:val="002A0A9B"/>
    <w:rsid w:val="002A1B19"/>
    <w:rsid w:val="002A1BDF"/>
    <w:rsid w:val="002A20DC"/>
    <w:rsid w:val="002A28B9"/>
    <w:rsid w:val="002A37DE"/>
    <w:rsid w:val="002A3C27"/>
    <w:rsid w:val="002A3CFE"/>
    <w:rsid w:val="002A4438"/>
    <w:rsid w:val="002A4AE4"/>
    <w:rsid w:val="002A574D"/>
    <w:rsid w:val="002A5B15"/>
    <w:rsid w:val="002A5C33"/>
    <w:rsid w:val="002A5F71"/>
    <w:rsid w:val="002A6C3D"/>
    <w:rsid w:val="002A6F73"/>
    <w:rsid w:val="002A71A8"/>
    <w:rsid w:val="002A7503"/>
    <w:rsid w:val="002A796F"/>
    <w:rsid w:val="002A7977"/>
    <w:rsid w:val="002A7C18"/>
    <w:rsid w:val="002B022B"/>
    <w:rsid w:val="002B038B"/>
    <w:rsid w:val="002B03E8"/>
    <w:rsid w:val="002B19A1"/>
    <w:rsid w:val="002B1A1D"/>
    <w:rsid w:val="002B1BFA"/>
    <w:rsid w:val="002B1EA8"/>
    <w:rsid w:val="002B296C"/>
    <w:rsid w:val="002B2AC0"/>
    <w:rsid w:val="002B2FD6"/>
    <w:rsid w:val="002B4398"/>
    <w:rsid w:val="002B4748"/>
    <w:rsid w:val="002B4EB9"/>
    <w:rsid w:val="002B5494"/>
    <w:rsid w:val="002B5548"/>
    <w:rsid w:val="002B5573"/>
    <w:rsid w:val="002B58EC"/>
    <w:rsid w:val="002B5ADA"/>
    <w:rsid w:val="002B6116"/>
    <w:rsid w:val="002B61F3"/>
    <w:rsid w:val="002B6482"/>
    <w:rsid w:val="002B730A"/>
    <w:rsid w:val="002B73A3"/>
    <w:rsid w:val="002B786C"/>
    <w:rsid w:val="002C0958"/>
    <w:rsid w:val="002C0DC5"/>
    <w:rsid w:val="002C0F51"/>
    <w:rsid w:val="002C1C1A"/>
    <w:rsid w:val="002C227C"/>
    <w:rsid w:val="002C2487"/>
    <w:rsid w:val="002C2B11"/>
    <w:rsid w:val="002C3457"/>
    <w:rsid w:val="002C4B62"/>
    <w:rsid w:val="002C4D8F"/>
    <w:rsid w:val="002C4F48"/>
    <w:rsid w:val="002C5324"/>
    <w:rsid w:val="002C579C"/>
    <w:rsid w:val="002C5E15"/>
    <w:rsid w:val="002C65B1"/>
    <w:rsid w:val="002C676E"/>
    <w:rsid w:val="002C6B0B"/>
    <w:rsid w:val="002C6CEA"/>
    <w:rsid w:val="002C7198"/>
    <w:rsid w:val="002C79FD"/>
    <w:rsid w:val="002C7AEE"/>
    <w:rsid w:val="002C7C2D"/>
    <w:rsid w:val="002D0642"/>
    <w:rsid w:val="002D077A"/>
    <w:rsid w:val="002D1579"/>
    <w:rsid w:val="002D1A64"/>
    <w:rsid w:val="002D2228"/>
    <w:rsid w:val="002D2422"/>
    <w:rsid w:val="002D2653"/>
    <w:rsid w:val="002D2853"/>
    <w:rsid w:val="002D3618"/>
    <w:rsid w:val="002D37F1"/>
    <w:rsid w:val="002D3C40"/>
    <w:rsid w:val="002D3CCE"/>
    <w:rsid w:val="002D3D81"/>
    <w:rsid w:val="002D3F45"/>
    <w:rsid w:val="002D41DC"/>
    <w:rsid w:val="002D47E6"/>
    <w:rsid w:val="002D48C1"/>
    <w:rsid w:val="002D4DF1"/>
    <w:rsid w:val="002D5384"/>
    <w:rsid w:val="002D6CC1"/>
    <w:rsid w:val="002D6D5E"/>
    <w:rsid w:val="002E10AC"/>
    <w:rsid w:val="002E12A7"/>
    <w:rsid w:val="002E130D"/>
    <w:rsid w:val="002E143A"/>
    <w:rsid w:val="002E2576"/>
    <w:rsid w:val="002E301B"/>
    <w:rsid w:val="002E3283"/>
    <w:rsid w:val="002E3574"/>
    <w:rsid w:val="002E425D"/>
    <w:rsid w:val="002E5725"/>
    <w:rsid w:val="002E580B"/>
    <w:rsid w:val="002E5CCD"/>
    <w:rsid w:val="002E6F6B"/>
    <w:rsid w:val="002F0C07"/>
    <w:rsid w:val="002F122E"/>
    <w:rsid w:val="002F2922"/>
    <w:rsid w:val="002F2DED"/>
    <w:rsid w:val="002F35E8"/>
    <w:rsid w:val="002F3DF2"/>
    <w:rsid w:val="002F4002"/>
    <w:rsid w:val="002F4383"/>
    <w:rsid w:val="002F446B"/>
    <w:rsid w:val="002F4AFC"/>
    <w:rsid w:val="002F51B9"/>
    <w:rsid w:val="002F57B0"/>
    <w:rsid w:val="002F6E7B"/>
    <w:rsid w:val="002F723F"/>
    <w:rsid w:val="002F7862"/>
    <w:rsid w:val="002F7AD5"/>
    <w:rsid w:val="002F7E43"/>
    <w:rsid w:val="0030057F"/>
    <w:rsid w:val="00301095"/>
    <w:rsid w:val="00301813"/>
    <w:rsid w:val="00301972"/>
    <w:rsid w:val="00301973"/>
    <w:rsid w:val="0030244B"/>
    <w:rsid w:val="003025A9"/>
    <w:rsid w:val="00303024"/>
    <w:rsid w:val="00303768"/>
    <w:rsid w:val="00303935"/>
    <w:rsid w:val="00303B84"/>
    <w:rsid w:val="00304119"/>
    <w:rsid w:val="0030532C"/>
    <w:rsid w:val="00305958"/>
    <w:rsid w:val="00305B62"/>
    <w:rsid w:val="00306053"/>
    <w:rsid w:val="0030617D"/>
    <w:rsid w:val="003062DE"/>
    <w:rsid w:val="00306E74"/>
    <w:rsid w:val="00307893"/>
    <w:rsid w:val="00307DE8"/>
    <w:rsid w:val="003104DE"/>
    <w:rsid w:val="00310515"/>
    <w:rsid w:val="00310A3B"/>
    <w:rsid w:val="003114EB"/>
    <w:rsid w:val="0031254A"/>
    <w:rsid w:val="00312877"/>
    <w:rsid w:val="00312C7B"/>
    <w:rsid w:val="0031337D"/>
    <w:rsid w:val="003135A6"/>
    <w:rsid w:val="003139BC"/>
    <w:rsid w:val="00313F93"/>
    <w:rsid w:val="0031428D"/>
    <w:rsid w:val="003146E6"/>
    <w:rsid w:val="00314F05"/>
    <w:rsid w:val="00314F88"/>
    <w:rsid w:val="00315A93"/>
    <w:rsid w:val="00315B16"/>
    <w:rsid w:val="00315CE6"/>
    <w:rsid w:val="0031650E"/>
    <w:rsid w:val="00316F3B"/>
    <w:rsid w:val="00317039"/>
    <w:rsid w:val="00317B11"/>
    <w:rsid w:val="00317B32"/>
    <w:rsid w:val="00317CF7"/>
    <w:rsid w:val="00317DF3"/>
    <w:rsid w:val="0032004F"/>
    <w:rsid w:val="00320230"/>
    <w:rsid w:val="003204A2"/>
    <w:rsid w:val="00320B17"/>
    <w:rsid w:val="00320B62"/>
    <w:rsid w:val="00320D0D"/>
    <w:rsid w:val="00320E88"/>
    <w:rsid w:val="00321724"/>
    <w:rsid w:val="00321D19"/>
    <w:rsid w:val="00321D63"/>
    <w:rsid w:val="00322B6F"/>
    <w:rsid w:val="00322D3F"/>
    <w:rsid w:val="00323124"/>
    <w:rsid w:val="003231C0"/>
    <w:rsid w:val="0032370A"/>
    <w:rsid w:val="00323965"/>
    <w:rsid w:val="00323C8D"/>
    <w:rsid w:val="003243A7"/>
    <w:rsid w:val="00325715"/>
    <w:rsid w:val="00325BF3"/>
    <w:rsid w:val="0032613F"/>
    <w:rsid w:val="00326320"/>
    <w:rsid w:val="003266ED"/>
    <w:rsid w:val="003274FF"/>
    <w:rsid w:val="00327E54"/>
    <w:rsid w:val="00330237"/>
    <w:rsid w:val="003303E4"/>
    <w:rsid w:val="0033064C"/>
    <w:rsid w:val="003306BE"/>
    <w:rsid w:val="003316C0"/>
    <w:rsid w:val="0033184B"/>
    <w:rsid w:val="00331BC6"/>
    <w:rsid w:val="00331EA4"/>
    <w:rsid w:val="0033208D"/>
    <w:rsid w:val="003321C9"/>
    <w:rsid w:val="00332B8A"/>
    <w:rsid w:val="00332D59"/>
    <w:rsid w:val="00333537"/>
    <w:rsid w:val="00333ACA"/>
    <w:rsid w:val="00333CA2"/>
    <w:rsid w:val="00333D7E"/>
    <w:rsid w:val="003347C2"/>
    <w:rsid w:val="00335079"/>
    <w:rsid w:val="00335747"/>
    <w:rsid w:val="00335C49"/>
    <w:rsid w:val="00335E38"/>
    <w:rsid w:val="00336975"/>
    <w:rsid w:val="00336983"/>
    <w:rsid w:val="00336B4B"/>
    <w:rsid w:val="0033742F"/>
    <w:rsid w:val="0033780A"/>
    <w:rsid w:val="00337873"/>
    <w:rsid w:val="00340AF2"/>
    <w:rsid w:val="00340CEF"/>
    <w:rsid w:val="00340D75"/>
    <w:rsid w:val="0034213F"/>
    <w:rsid w:val="0034281F"/>
    <w:rsid w:val="00342A75"/>
    <w:rsid w:val="00342F4D"/>
    <w:rsid w:val="003430B7"/>
    <w:rsid w:val="00343567"/>
    <w:rsid w:val="0034381A"/>
    <w:rsid w:val="0034482A"/>
    <w:rsid w:val="003449DD"/>
    <w:rsid w:val="003449F4"/>
    <w:rsid w:val="00345868"/>
    <w:rsid w:val="00345E21"/>
    <w:rsid w:val="00346A67"/>
    <w:rsid w:val="00346DFD"/>
    <w:rsid w:val="00347F8E"/>
    <w:rsid w:val="00350052"/>
    <w:rsid w:val="00350C02"/>
    <w:rsid w:val="00350E8C"/>
    <w:rsid w:val="00351136"/>
    <w:rsid w:val="00351A19"/>
    <w:rsid w:val="00351A36"/>
    <w:rsid w:val="00351AA2"/>
    <w:rsid w:val="00352524"/>
    <w:rsid w:val="00352839"/>
    <w:rsid w:val="00352A9D"/>
    <w:rsid w:val="00353304"/>
    <w:rsid w:val="003535BD"/>
    <w:rsid w:val="00353B06"/>
    <w:rsid w:val="0035400B"/>
    <w:rsid w:val="0035422D"/>
    <w:rsid w:val="00354C4F"/>
    <w:rsid w:val="00355398"/>
    <w:rsid w:val="00355801"/>
    <w:rsid w:val="00355AA6"/>
    <w:rsid w:val="00355EA8"/>
    <w:rsid w:val="0035650F"/>
    <w:rsid w:val="0035732E"/>
    <w:rsid w:val="00357BE3"/>
    <w:rsid w:val="00357C92"/>
    <w:rsid w:val="003600ED"/>
    <w:rsid w:val="00360358"/>
    <w:rsid w:val="0036051F"/>
    <w:rsid w:val="00360A46"/>
    <w:rsid w:val="00361012"/>
    <w:rsid w:val="0036135D"/>
    <w:rsid w:val="0036169A"/>
    <w:rsid w:val="0036185E"/>
    <w:rsid w:val="00361964"/>
    <w:rsid w:val="00361B93"/>
    <w:rsid w:val="003620D0"/>
    <w:rsid w:val="0036250F"/>
    <w:rsid w:val="0036260D"/>
    <w:rsid w:val="003629AB"/>
    <w:rsid w:val="003629C2"/>
    <w:rsid w:val="003632C4"/>
    <w:rsid w:val="003633FE"/>
    <w:rsid w:val="003634C9"/>
    <w:rsid w:val="00364089"/>
    <w:rsid w:val="00364B31"/>
    <w:rsid w:val="00365139"/>
    <w:rsid w:val="003654BF"/>
    <w:rsid w:val="00365EC1"/>
    <w:rsid w:val="00366D0F"/>
    <w:rsid w:val="003671C9"/>
    <w:rsid w:val="0037022A"/>
    <w:rsid w:val="00370B4B"/>
    <w:rsid w:val="00371716"/>
    <w:rsid w:val="0037246F"/>
    <w:rsid w:val="00372474"/>
    <w:rsid w:val="00372B27"/>
    <w:rsid w:val="00372C53"/>
    <w:rsid w:val="00372CE2"/>
    <w:rsid w:val="003737F2"/>
    <w:rsid w:val="003738E1"/>
    <w:rsid w:val="00373B4B"/>
    <w:rsid w:val="003747FD"/>
    <w:rsid w:val="0037596A"/>
    <w:rsid w:val="003759A7"/>
    <w:rsid w:val="00375A03"/>
    <w:rsid w:val="00375DC6"/>
    <w:rsid w:val="00376AD5"/>
    <w:rsid w:val="0037713E"/>
    <w:rsid w:val="003772AE"/>
    <w:rsid w:val="003779B5"/>
    <w:rsid w:val="00377A8E"/>
    <w:rsid w:val="00377CF6"/>
    <w:rsid w:val="00377D34"/>
    <w:rsid w:val="00377E4E"/>
    <w:rsid w:val="003805DB"/>
    <w:rsid w:val="0038068A"/>
    <w:rsid w:val="003812BB"/>
    <w:rsid w:val="00382DD3"/>
    <w:rsid w:val="00384064"/>
    <w:rsid w:val="003845AC"/>
    <w:rsid w:val="00384E93"/>
    <w:rsid w:val="0038544A"/>
    <w:rsid w:val="00385708"/>
    <w:rsid w:val="00385932"/>
    <w:rsid w:val="003871EC"/>
    <w:rsid w:val="0038796A"/>
    <w:rsid w:val="003917F3"/>
    <w:rsid w:val="00391DBF"/>
    <w:rsid w:val="00391ECC"/>
    <w:rsid w:val="0039202D"/>
    <w:rsid w:val="00392110"/>
    <w:rsid w:val="00392518"/>
    <w:rsid w:val="00392EBD"/>
    <w:rsid w:val="00393216"/>
    <w:rsid w:val="00394178"/>
    <w:rsid w:val="00394E55"/>
    <w:rsid w:val="00395258"/>
    <w:rsid w:val="00395BAA"/>
    <w:rsid w:val="00395BBA"/>
    <w:rsid w:val="0039653C"/>
    <w:rsid w:val="00396565"/>
    <w:rsid w:val="00396D83"/>
    <w:rsid w:val="00396F3B"/>
    <w:rsid w:val="00397238"/>
    <w:rsid w:val="0039727A"/>
    <w:rsid w:val="003974E0"/>
    <w:rsid w:val="003979B8"/>
    <w:rsid w:val="003A0316"/>
    <w:rsid w:val="003A03D0"/>
    <w:rsid w:val="003A0D60"/>
    <w:rsid w:val="003A103D"/>
    <w:rsid w:val="003A11BF"/>
    <w:rsid w:val="003A1D97"/>
    <w:rsid w:val="003A3238"/>
    <w:rsid w:val="003A3637"/>
    <w:rsid w:val="003A396F"/>
    <w:rsid w:val="003A4519"/>
    <w:rsid w:val="003A45DF"/>
    <w:rsid w:val="003A4B5B"/>
    <w:rsid w:val="003A4D0E"/>
    <w:rsid w:val="003A5B87"/>
    <w:rsid w:val="003A7119"/>
    <w:rsid w:val="003A7415"/>
    <w:rsid w:val="003A75A7"/>
    <w:rsid w:val="003B02D2"/>
    <w:rsid w:val="003B0C3E"/>
    <w:rsid w:val="003B0C45"/>
    <w:rsid w:val="003B17D8"/>
    <w:rsid w:val="003B1B50"/>
    <w:rsid w:val="003B1DB3"/>
    <w:rsid w:val="003B2ADE"/>
    <w:rsid w:val="003B2B3C"/>
    <w:rsid w:val="003B3362"/>
    <w:rsid w:val="003B349E"/>
    <w:rsid w:val="003B3A3A"/>
    <w:rsid w:val="003B3D1C"/>
    <w:rsid w:val="003B5D98"/>
    <w:rsid w:val="003B7EE3"/>
    <w:rsid w:val="003B7F13"/>
    <w:rsid w:val="003C0406"/>
    <w:rsid w:val="003C068A"/>
    <w:rsid w:val="003C096C"/>
    <w:rsid w:val="003C0A23"/>
    <w:rsid w:val="003C236D"/>
    <w:rsid w:val="003C289C"/>
    <w:rsid w:val="003C29BD"/>
    <w:rsid w:val="003C2C9E"/>
    <w:rsid w:val="003C34BB"/>
    <w:rsid w:val="003C435D"/>
    <w:rsid w:val="003C43A2"/>
    <w:rsid w:val="003C4EF9"/>
    <w:rsid w:val="003C4FCB"/>
    <w:rsid w:val="003C5ECC"/>
    <w:rsid w:val="003C602B"/>
    <w:rsid w:val="003D0127"/>
    <w:rsid w:val="003D019D"/>
    <w:rsid w:val="003D0D9E"/>
    <w:rsid w:val="003D0F57"/>
    <w:rsid w:val="003D159D"/>
    <w:rsid w:val="003D2C99"/>
    <w:rsid w:val="003D3ACD"/>
    <w:rsid w:val="003D3CA8"/>
    <w:rsid w:val="003D417E"/>
    <w:rsid w:val="003D43C2"/>
    <w:rsid w:val="003D43D0"/>
    <w:rsid w:val="003D4633"/>
    <w:rsid w:val="003D4D3E"/>
    <w:rsid w:val="003D4E9B"/>
    <w:rsid w:val="003D560F"/>
    <w:rsid w:val="003D58C0"/>
    <w:rsid w:val="003D5B17"/>
    <w:rsid w:val="003D6178"/>
    <w:rsid w:val="003D687A"/>
    <w:rsid w:val="003D734D"/>
    <w:rsid w:val="003D7663"/>
    <w:rsid w:val="003D7E99"/>
    <w:rsid w:val="003E059A"/>
    <w:rsid w:val="003E06A2"/>
    <w:rsid w:val="003E104F"/>
    <w:rsid w:val="003E15D0"/>
    <w:rsid w:val="003E18D9"/>
    <w:rsid w:val="003E1A42"/>
    <w:rsid w:val="003E1CBC"/>
    <w:rsid w:val="003E39E0"/>
    <w:rsid w:val="003E3B8E"/>
    <w:rsid w:val="003E3CC4"/>
    <w:rsid w:val="003E4722"/>
    <w:rsid w:val="003E627A"/>
    <w:rsid w:val="003E6769"/>
    <w:rsid w:val="003E67A0"/>
    <w:rsid w:val="003E6B67"/>
    <w:rsid w:val="003E6EFC"/>
    <w:rsid w:val="003E7102"/>
    <w:rsid w:val="003E76FD"/>
    <w:rsid w:val="003E7A03"/>
    <w:rsid w:val="003F06ED"/>
    <w:rsid w:val="003F0FB1"/>
    <w:rsid w:val="003F127E"/>
    <w:rsid w:val="003F156F"/>
    <w:rsid w:val="003F25F7"/>
    <w:rsid w:val="003F2C6D"/>
    <w:rsid w:val="003F2F57"/>
    <w:rsid w:val="003F3569"/>
    <w:rsid w:val="003F3F6C"/>
    <w:rsid w:val="003F4165"/>
    <w:rsid w:val="003F42CA"/>
    <w:rsid w:val="003F431B"/>
    <w:rsid w:val="003F4EA9"/>
    <w:rsid w:val="003F5715"/>
    <w:rsid w:val="003F58E6"/>
    <w:rsid w:val="003F5FC1"/>
    <w:rsid w:val="003F63EE"/>
    <w:rsid w:val="003F709F"/>
    <w:rsid w:val="003F72C5"/>
    <w:rsid w:val="003F73BD"/>
    <w:rsid w:val="003F78A4"/>
    <w:rsid w:val="003F7C49"/>
    <w:rsid w:val="00400162"/>
    <w:rsid w:val="00400A44"/>
    <w:rsid w:val="00400D46"/>
    <w:rsid w:val="00401201"/>
    <w:rsid w:val="00402165"/>
    <w:rsid w:val="00403703"/>
    <w:rsid w:val="0040376F"/>
    <w:rsid w:val="00403813"/>
    <w:rsid w:val="00403DE0"/>
    <w:rsid w:val="00404030"/>
    <w:rsid w:val="004041D6"/>
    <w:rsid w:val="004048E0"/>
    <w:rsid w:val="00404F71"/>
    <w:rsid w:val="00405184"/>
    <w:rsid w:val="00405485"/>
    <w:rsid w:val="004054A3"/>
    <w:rsid w:val="004057FA"/>
    <w:rsid w:val="00406D52"/>
    <w:rsid w:val="00406DC4"/>
    <w:rsid w:val="00407587"/>
    <w:rsid w:val="00407CC9"/>
    <w:rsid w:val="00407DDE"/>
    <w:rsid w:val="00410222"/>
    <w:rsid w:val="004106F9"/>
    <w:rsid w:val="004115CC"/>
    <w:rsid w:val="00412386"/>
    <w:rsid w:val="00412AF3"/>
    <w:rsid w:val="0041320E"/>
    <w:rsid w:val="00413255"/>
    <w:rsid w:val="0041408B"/>
    <w:rsid w:val="004148B6"/>
    <w:rsid w:val="004149E1"/>
    <w:rsid w:val="00414B1B"/>
    <w:rsid w:val="00414F84"/>
    <w:rsid w:val="004152C1"/>
    <w:rsid w:val="00415748"/>
    <w:rsid w:val="004159EA"/>
    <w:rsid w:val="00415D16"/>
    <w:rsid w:val="00415F99"/>
    <w:rsid w:val="00415FBC"/>
    <w:rsid w:val="0041671F"/>
    <w:rsid w:val="004168DB"/>
    <w:rsid w:val="00416EB1"/>
    <w:rsid w:val="00420A72"/>
    <w:rsid w:val="00420E21"/>
    <w:rsid w:val="004219B4"/>
    <w:rsid w:val="004231E2"/>
    <w:rsid w:val="0042359F"/>
    <w:rsid w:val="004239E7"/>
    <w:rsid w:val="00424830"/>
    <w:rsid w:val="00424E67"/>
    <w:rsid w:val="00424EC4"/>
    <w:rsid w:val="00425E40"/>
    <w:rsid w:val="00426F34"/>
    <w:rsid w:val="00426FF5"/>
    <w:rsid w:val="00427311"/>
    <w:rsid w:val="00427ED2"/>
    <w:rsid w:val="00431363"/>
    <w:rsid w:val="00432366"/>
    <w:rsid w:val="0043298E"/>
    <w:rsid w:val="00432E79"/>
    <w:rsid w:val="00433047"/>
    <w:rsid w:val="00433B4B"/>
    <w:rsid w:val="00434917"/>
    <w:rsid w:val="0043590A"/>
    <w:rsid w:val="004360B1"/>
    <w:rsid w:val="00436D9A"/>
    <w:rsid w:val="00436F04"/>
    <w:rsid w:val="0043792B"/>
    <w:rsid w:val="00437C01"/>
    <w:rsid w:val="00440129"/>
    <w:rsid w:val="0044162F"/>
    <w:rsid w:val="00442646"/>
    <w:rsid w:val="00442684"/>
    <w:rsid w:val="004426AD"/>
    <w:rsid w:val="00443653"/>
    <w:rsid w:val="00443CFC"/>
    <w:rsid w:val="004441E1"/>
    <w:rsid w:val="004446AC"/>
    <w:rsid w:val="00444735"/>
    <w:rsid w:val="00444ECB"/>
    <w:rsid w:val="00445166"/>
    <w:rsid w:val="004454AC"/>
    <w:rsid w:val="004466D4"/>
    <w:rsid w:val="00447895"/>
    <w:rsid w:val="00447D61"/>
    <w:rsid w:val="00450E8E"/>
    <w:rsid w:val="00451BA7"/>
    <w:rsid w:val="00451E42"/>
    <w:rsid w:val="00452838"/>
    <w:rsid w:val="0045298D"/>
    <w:rsid w:val="0045328E"/>
    <w:rsid w:val="004537AF"/>
    <w:rsid w:val="0045499E"/>
    <w:rsid w:val="00455850"/>
    <w:rsid w:val="004560D3"/>
    <w:rsid w:val="0045621C"/>
    <w:rsid w:val="0045696A"/>
    <w:rsid w:val="004569AD"/>
    <w:rsid w:val="0045714D"/>
    <w:rsid w:val="00457C87"/>
    <w:rsid w:val="00457F68"/>
    <w:rsid w:val="004604C3"/>
    <w:rsid w:val="00460A89"/>
    <w:rsid w:val="00460D68"/>
    <w:rsid w:val="004618AD"/>
    <w:rsid w:val="00462676"/>
    <w:rsid w:val="00462746"/>
    <w:rsid w:val="00463600"/>
    <w:rsid w:val="004648A4"/>
    <w:rsid w:val="00464986"/>
    <w:rsid w:val="004650B0"/>
    <w:rsid w:val="0046521F"/>
    <w:rsid w:val="004656BC"/>
    <w:rsid w:val="00465EB2"/>
    <w:rsid w:val="00465FA5"/>
    <w:rsid w:val="0046605C"/>
    <w:rsid w:val="00466770"/>
    <w:rsid w:val="00466964"/>
    <w:rsid w:val="00466A0B"/>
    <w:rsid w:val="004677EC"/>
    <w:rsid w:val="00467FC1"/>
    <w:rsid w:val="004705BD"/>
    <w:rsid w:val="00470AC6"/>
    <w:rsid w:val="00470DF4"/>
    <w:rsid w:val="00470E45"/>
    <w:rsid w:val="00471852"/>
    <w:rsid w:val="0047190F"/>
    <w:rsid w:val="00471F94"/>
    <w:rsid w:val="004720CA"/>
    <w:rsid w:val="00472241"/>
    <w:rsid w:val="00472887"/>
    <w:rsid w:val="0047366F"/>
    <w:rsid w:val="00473B45"/>
    <w:rsid w:val="00474947"/>
    <w:rsid w:val="00474979"/>
    <w:rsid w:val="00474C09"/>
    <w:rsid w:val="00474FF3"/>
    <w:rsid w:val="0047500B"/>
    <w:rsid w:val="0047512C"/>
    <w:rsid w:val="00475D89"/>
    <w:rsid w:val="004761B4"/>
    <w:rsid w:val="004765E7"/>
    <w:rsid w:val="0047682E"/>
    <w:rsid w:val="00476B19"/>
    <w:rsid w:val="004771D0"/>
    <w:rsid w:val="004779B8"/>
    <w:rsid w:val="00477A5A"/>
    <w:rsid w:val="00477F63"/>
    <w:rsid w:val="004801D0"/>
    <w:rsid w:val="004805A6"/>
    <w:rsid w:val="004809B0"/>
    <w:rsid w:val="004812D9"/>
    <w:rsid w:val="00481635"/>
    <w:rsid w:val="00481732"/>
    <w:rsid w:val="0048212B"/>
    <w:rsid w:val="00483067"/>
    <w:rsid w:val="004830B9"/>
    <w:rsid w:val="004830CF"/>
    <w:rsid w:val="00483A08"/>
    <w:rsid w:val="004841F0"/>
    <w:rsid w:val="00484927"/>
    <w:rsid w:val="00484C28"/>
    <w:rsid w:val="00484EC2"/>
    <w:rsid w:val="004859F0"/>
    <w:rsid w:val="00485EDC"/>
    <w:rsid w:val="00485F35"/>
    <w:rsid w:val="00485F9C"/>
    <w:rsid w:val="0048600E"/>
    <w:rsid w:val="00486220"/>
    <w:rsid w:val="0048651C"/>
    <w:rsid w:val="0048655E"/>
    <w:rsid w:val="00486D58"/>
    <w:rsid w:val="00490490"/>
    <w:rsid w:val="00490EA6"/>
    <w:rsid w:val="00490F49"/>
    <w:rsid w:val="00491731"/>
    <w:rsid w:val="00492936"/>
    <w:rsid w:val="00493148"/>
    <w:rsid w:val="0049350B"/>
    <w:rsid w:val="004936E5"/>
    <w:rsid w:val="00494655"/>
    <w:rsid w:val="004955B8"/>
    <w:rsid w:val="00495822"/>
    <w:rsid w:val="0049698E"/>
    <w:rsid w:val="00496B5D"/>
    <w:rsid w:val="004971DC"/>
    <w:rsid w:val="00497BCC"/>
    <w:rsid w:val="00497FC5"/>
    <w:rsid w:val="004A0110"/>
    <w:rsid w:val="004A02E6"/>
    <w:rsid w:val="004A0907"/>
    <w:rsid w:val="004A0B89"/>
    <w:rsid w:val="004A0B93"/>
    <w:rsid w:val="004A136B"/>
    <w:rsid w:val="004A1C42"/>
    <w:rsid w:val="004A26AB"/>
    <w:rsid w:val="004A26CC"/>
    <w:rsid w:val="004A2865"/>
    <w:rsid w:val="004A2925"/>
    <w:rsid w:val="004A2EB5"/>
    <w:rsid w:val="004A2EDF"/>
    <w:rsid w:val="004A36B9"/>
    <w:rsid w:val="004A3A96"/>
    <w:rsid w:val="004A3D52"/>
    <w:rsid w:val="004A4602"/>
    <w:rsid w:val="004A5367"/>
    <w:rsid w:val="004A5560"/>
    <w:rsid w:val="004A58EE"/>
    <w:rsid w:val="004A61D7"/>
    <w:rsid w:val="004A6745"/>
    <w:rsid w:val="004A73F3"/>
    <w:rsid w:val="004A7506"/>
    <w:rsid w:val="004A772C"/>
    <w:rsid w:val="004A77E5"/>
    <w:rsid w:val="004B023A"/>
    <w:rsid w:val="004B077D"/>
    <w:rsid w:val="004B0A6C"/>
    <w:rsid w:val="004B1A17"/>
    <w:rsid w:val="004B21EA"/>
    <w:rsid w:val="004B3127"/>
    <w:rsid w:val="004B3A0A"/>
    <w:rsid w:val="004B3B1F"/>
    <w:rsid w:val="004B448E"/>
    <w:rsid w:val="004B44AC"/>
    <w:rsid w:val="004B4768"/>
    <w:rsid w:val="004B4EBA"/>
    <w:rsid w:val="004B5525"/>
    <w:rsid w:val="004B5FAA"/>
    <w:rsid w:val="004B6ABB"/>
    <w:rsid w:val="004B6DBE"/>
    <w:rsid w:val="004B708D"/>
    <w:rsid w:val="004B73CD"/>
    <w:rsid w:val="004B7971"/>
    <w:rsid w:val="004B7A98"/>
    <w:rsid w:val="004B7B9E"/>
    <w:rsid w:val="004C1171"/>
    <w:rsid w:val="004C154B"/>
    <w:rsid w:val="004C2345"/>
    <w:rsid w:val="004C273E"/>
    <w:rsid w:val="004C2A7B"/>
    <w:rsid w:val="004C33BB"/>
    <w:rsid w:val="004C3F7C"/>
    <w:rsid w:val="004C47EA"/>
    <w:rsid w:val="004C488E"/>
    <w:rsid w:val="004C4D01"/>
    <w:rsid w:val="004C4FD9"/>
    <w:rsid w:val="004C54EF"/>
    <w:rsid w:val="004C56C1"/>
    <w:rsid w:val="004C5DF7"/>
    <w:rsid w:val="004C701E"/>
    <w:rsid w:val="004C7073"/>
    <w:rsid w:val="004C7C59"/>
    <w:rsid w:val="004C7DB2"/>
    <w:rsid w:val="004C7F6C"/>
    <w:rsid w:val="004D1287"/>
    <w:rsid w:val="004D136E"/>
    <w:rsid w:val="004D1456"/>
    <w:rsid w:val="004D1911"/>
    <w:rsid w:val="004D196E"/>
    <w:rsid w:val="004D20DD"/>
    <w:rsid w:val="004D22A1"/>
    <w:rsid w:val="004D32E0"/>
    <w:rsid w:val="004D38AF"/>
    <w:rsid w:val="004D42F0"/>
    <w:rsid w:val="004D4A52"/>
    <w:rsid w:val="004D5DEE"/>
    <w:rsid w:val="004D6680"/>
    <w:rsid w:val="004D691F"/>
    <w:rsid w:val="004D722C"/>
    <w:rsid w:val="004D74CA"/>
    <w:rsid w:val="004D7773"/>
    <w:rsid w:val="004D7AA4"/>
    <w:rsid w:val="004D7D1E"/>
    <w:rsid w:val="004E0197"/>
    <w:rsid w:val="004E02B9"/>
    <w:rsid w:val="004E075C"/>
    <w:rsid w:val="004E0975"/>
    <w:rsid w:val="004E17F8"/>
    <w:rsid w:val="004E18BA"/>
    <w:rsid w:val="004E212A"/>
    <w:rsid w:val="004E26A5"/>
    <w:rsid w:val="004E2867"/>
    <w:rsid w:val="004E3488"/>
    <w:rsid w:val="004E38D1"/>
    <w:rsid w:val="004E3B6B"/>
    <w:rsid w:val="004E3D16"/>
    <w:rsid w:val="004E401E"/>
    <w:rsid w:val="004E4069"/>
    <w:rsid w:val="004E425B"/>
    <w:rsid w:val="004E42C8"/>
    <w:rsid w:val="004E437A"/>
    <w:rsid w:val="004E4431"/>
    <w:rsid w:val="004E513B"/>
    <w:rsid w:val="004E533A"/>
    <w:rsid w:val="004E5B38"/>
    <w:rsid w:val="004E5C60"/>
    <w:rsid w:val="004E68C3"/>
    <w:rsid w:val="004E6E96"/>
    <w:rsid w:val="004E708F"/>
    <w:rsid w:val="004E7AA3"/>
    <w:rsid w:val="004E7F5D"/>
    <w:rsid w:val="004F0227"/>
    <w:rsid w:val="004F065B"/>
    <w:rsid w:val="004F146A"/>
    <w:rsid w:val="004F1534"/>
    <w:rsid w:val="004F159C"/>
    <w:rsid w:val="004F15E4"/>
    <w:rsid w:val="004F17D7"/>
    <w:rsid w:val="004F19A7"/>
    <w:rsid w:val="004F1B71"/>
    <w:rsid w:val="004F1C34"/>
    <w:rsid w:val="004F2050"/>
    <w:rsid w:val="004F3000"/>
    <w:rsid w:val="004F3387"/>
    <w:rsid w:val="004F41BB"/>
    <w:rsid w:val="004F4530"/>
    <w:rsid w:val="004F4D1A"/>
    <w:rsid w:val="004F4F86"/>
    <w:rsid w:val="004F5090"/>
    <w:rsid w:val="004F51A6"/>
    <w:rsid w:val="004F5951"/>
    <w:rsid w:val="004F615E"/>
    <w:rsid w:val="004F69E0"/>
    <w:rsid w:val="004F6A12"/>
    <w:rsid w:val="004F6AF3"/>
    <w:rsid w:val="004F6FBE"/>
    <w:rsid w:val="004F701E"/>
    <w:rsid w:val="004F7258"/>
    <w:rsid w:val="004F77F4"/>
    <w:rsid w:val="004F790C"/>
    <w:rsid w:val="004F7ADC"/>
    <w:rsid w:val="0050070E"/>
    <w:rsid w:val="00500990"/>
    <w:rsid w:val="00500D8D"/>
    <w:rsid w:val="00501145"/>
    <w:rsid w:val="005014BA"/>
    <w:rsid w:val="00502A02"/>
    <w:rsid w:val="00502BEE"/>
    <w:rsid w:val="0050322F"/>
    <w:rsid w:val="00503662"/>
    <w:rsid w:val="00504AF9"/>
    <w:rsid w:val="005053C3"/>
    <w:rsid w:val="0050583F"/>
    <w:rsid w:val="00506176"/>
    <w:rsid w:val="00506778"/>
    <w:rsid w:val="005067DB"/>
    <w:rsid w:val="00506ED7"/>
    <w:rsid w:val="00507BFE"/>
    <w:rsid w:val="00511437"/>
    <w:rsid w:val="005118FC"/>
    <w:rsid w:val="00511CE9"/>
    <w:rsid w:val="00511FCF"/>
    <w:rsid w:val="00512125"/>
    <w:rsid w:val="005126BE"/>
    <w:rsid w:val="005135FB"/>
    <w:rsid w:val="005137F9"/>
    <w:rsid w:val="00513ACB"/>
    <w:rsid w:val="00513C11"/>
    <w:rsid w:val="00514220"/>
    <w:rsid w:val="00514291"/>
    <w:rsid w:val="005153C0"/>
    <w:rsid w:val="005155B0"/>
    <w:rsid w:val="0051573F"/>
    <w:rsid w:val="00515E40"/>
    <w:rsid w:val="00516436"/>
    <w:rsid w:val="00516797"/>
    <w:rsid w:val="005167A3"/>
    <w:rsid w:val="0051745A"/>
    <w:rsid w:val="00517ACD"/>
    <w:rsid w:val="00520730"/>
    <w:rsid w:val="00520EAF"/>
    <w:rsid w:val="00520EB9"/>
    <w:rsid w:val="00522C5A"/>
    <w:rsid w:val="00522E27"/>
    <w:rsid w:val="00523027"/>
    <w:rsid w:val="005234A1"/>
    <w:rsid w:val="00523745"/>
    <w:rsid w:val="00524830"/>
    <w:rsid w:val="00525D06"/>
    <w:rsid w:val="00526EE7"/>
    <w:rsid w:val="005275F8"/>
    <w:rsid w:val="00527EB5"/>
    <w:rsid w:val="00527FCF"/>
    <w:rsid w:val="005305CE"/>
    <w:rsid w:val="00530C2A"/>
    <w:rsid w:val="00530FC8"/>
    <w:rsid w:val="005312C2"/>
    <w:rsid w:val="005314D3"/>
    <w:rsid w:val="00531548"/>
    <w:rsid w:val="00531A02"/>
    <w:rsid w:val="00532677"/>
    <w:rsid w:val="00532A89"/>
    <w:rsid w:val="005335B6"/>
    <w:rsid w:val="005335EA"/>
    <w:rsid w:val="00533B0A"/>
    <w:rsid w:val="00534D37"/>
    <w:rsid w:val="00535A4B"/>
    <w:rsid w:val="005365B9"/>
    <w:rsid w:val="00537B18"/>
    <w:rsid w:val="00537BA9"/>
    <w:rsid w:val="00537EE7"/>
    <w:rsid w:val="00540198"/>
    <w:rsid w:val="00540939"/>
    <w:rsid w:val="00540E29"/>
    <w:rsid w:val="0054135E"/>
    <w:rsid w:val="00541716"/>
    <w:rsid w:val="00541831"/>
    <w:rsid w:val="0054193C"/>
    <w:rsid w:val="0054197A"/>
    <w:rsid w:val="00541D3A"/>
    <w:rsid w:val="00542885"/>
    <w:rsid w:val="00542A30"/>
    <w:rsid w:val="00542BD3"/>
    <w:rsid w:val="00543064"/>
    <w:rsid w:val="00543407"/>
    <w:rsid w:val="005435AC"/>
    <w:rsid w:val="005437B2"/>
    <w:rsid w:val="005437FC"/>
    <w:rsid w:val="005438C0"/>
    <w:rsid w:val="00543BA5"/>
    <w:rsid w:val="00543E64"/>
    <w:rsid w:val="00545078"/>
    <w:rsid w:val="005459E7"/>
    <w:rsid w:val="00545B6C"/>
    <w:rsid w:val="005463D6"/>
    <w:rsid w:val="00546674"/>
    <w:rsid w:val="00546EDB"/>
    <w:rsid w:val="0054723F"/>
    <w:rsid w:val="00547BEC"/>
    <w:rsid w:val="00547FB5"/>
    <w:rsid w:val="005505FA"/>
    <w:rsid w:val="005506B5"/>
    <w:rsid w:val="0055085D"/>
    <w:rsid w:val="00550961"/>
    <w:rsid w:val="005515E5"/>
    <w:rsid w:val="00551654"/>
    <w:rsid w:val="00551917"/>
    <w:rsid w:val="00552468"/>
    <w:rsid w:val="00552CE5"/>
    <w:rsid w:val="00553284"/>
    <w:rsid w:val="0055341F"/>
    <w:rsid w:val="00553D8E"/>
    <w:rsid w:val="00553E81"/>
    <w:rsid w:val="00554042"/>
    <w:rsid w:val="00554422"/>
    <w:rsid w:val="00554B8D"/>
    <w:rsid w:val="00554C3A"/>
    <w:rsid w:val="00554E6C"/>
    <w:rsid w:val="005550EE"/>
    <w:rsid w:val="005557F3"/>
    <w:rsid w:val="00555944"/>
    <w:rsid w:val="00555D45"/>
    <w:rsid w:val="0055694D"/>
    <w:rsid w:val="00557419"/>
    <w:rsid w:val="005574B4"/>
    <w:rsid w:val="00557509"/>
    <w:rsid w:val="00557EFC"/>
    <w:rsid w:val="00560228"/>
    <w:rsid w:val="0056037C"/>
    <w:rsid w:val="005611B4"/>
    <w:rsid w:val="00561F36"/>
    <w:rsid w:val="005633B4"/>
    <w:rsid w:val="0056349D"/>
    <w:rsid w:val="00563D46"/>
    <w:rsid w:val="00563E59"/>
    <w:rsid w:val="005642C6"/>
    <w:rsid w:val="00564367"/>
    <w:rsid w:val="00564868"/>
    <w:rsid w:val="00564876"/>
    <w:rsid w:val="00564FFB"/>
    <w:rsid w:val="005656FD"/>
    <w:rsid w:val="00565D6E"/>
    <w:rsid w:val="00566354"/>
    <w:rsid w:val="00566630"/>
    <w:rsid w:val="00566772"/>
    <w:rsid w:val="0056691E"/>
    <w:rsid w:val="005669E1"/>
    <w:rsid w:val="00566AE8"/>
    <w:rsid w:val="00566DC7"/>
    <w:rsid w:val="00567087"/>
    <w:rsid w:val="005671DC"/>
    <w:rsid w:val="00567C77"/>
    <w:rsid w:val="00567EF1"/>
    <w:rsid w:val="00567F6C"/>
    <w:rsid w:val="0057046D"/>
    <w:rsid w:val="00570E1A"/>
    <w:rsid w:val="005710FF"/>
    <w:rsid w:val="0057249A"/>
    <w:rsid w:val="005726C3"/>
    <w:rsid w:val="00572CAB"/>
    <w:rsid w:val="00572DAD"/>
    <w:rsid w:val="00573555"/>
    <w:rsid w:val="00573569"/>
    <w:rsid w:val="00575EBE"/>
    <w:rsid w:val="00575F55"/>
    <w:rsid w:val="00576697"/>
    <w:rsid w:val="0057677B"/>
    <w:rsid w:val="00577437"/>
    <w:rsid w:val="00577782"/>
    <w:rsid w:val="005779FC"/>
    <w:rsid w:val="00580538"/>
    <w:rsid w:val="005810B1"/>
    <w:rsid w:val="0058121F"/>
    <w:rsid w:val="0058148C"/>
    <w:rsid w:val="00581A01"/>
    <w:rsid w:val="005822B0"/>
    <w:rsid w:val="00582689"/>
    <w:rsid w:val="00582D9E"/>
    <w:rsid w:val="00582EB6"/>
    <w:rsid w:val="005832FC"/>
    <w:rsid w:val="0058341E"/>
    <w:rsid w:val="00583CC9"/>
    <w:rsid w:val="00583F10"/>
    <w:rsid w:val="005840A6"/>
    <w:rsid w:val="005841F6"/>
    <w:rsid w:val="00584B46"/>
    <w:rsid w:val="00584D1E"/>
    <w:rsid w:val="00585413"/>
    <w:rsid w:val="005856F4"/>
    <w:rsid w:val="0058588B"/>
    <w:rsid w:val="00586587"/>
    <w:rsid w:val="005868C3"/>
    <w:rsid w:val="00586A14"/>
    <w:rsid w:val="00587308"/>
    <w:rsid w:val="00591F94"/>
    <w:rsid w:val="00592BFA"/>
    <w:rsid w:val="005931CD"/>
    <w:rsid w:val="005938B5"/>
    <w:rsid w:val="0059394A"/>
    <w:rsid w:val="00595183"/>
    <w:rsid w:val="0059629D"/>
    <w:rsid w:val="005962AC"/>
    <w:rsid w:val="005963BF"/>
    <w:rsid w:val="00596891"/>
    <w:rsid w:val="00596F96"/>
    <w:rsid w:val="005977ED"/>
    <w:rsid w:val="00597C8D"/>
    <w:rsid w:val="005A0803"/>
    <w:rsid w:val="005A0DCB"/>
    <w:rsid w:val="005A12E3"/>
    <w:rsid w:val="005A1393"/>
    <w:rsid w:val="005A1424"/>
    <w:rsid w:val="005A1508"/>
    <w:rsid w:val="005A1669"/>
    <w:rsid w:val="005A17CD"/>
    <w:rsid w:val="005A323B"/>
    <w:rsid w:val="005A3487"/>
    <w:rsid w:val="005A38F8"/>
    <w:rsid w:val="005A3913"/>
    <w:rsid w:val="005A47C0"/>
    <w:rsid w:val="005A489E"/>
    <w:rsid w:val="005A4C96"/>
    <w:rsid w:val="005A4FFA"/>
    <w:rsid w:val="005A53A2"/>
    <w:rsid w:val="005A58AE"/>
    <w:rsid w:val="005A5D68"/>
    <w:rsid w:val="005A5EC3"/>
    <w:rsid w:val="005A5EDA"/>
    <w:rsid w:val="005A5FAD"/>
    <w:rsid w:val="005A66B0"/>
    <w:rsid w:val="005A6F40"/>
    <w:rsid w:val="005A6FEB"/>
    <w:rsid w:val="005A76CA"/>
    <w:rsid w:val="005A7A05"/>
    <w:rsid w:val="005B0728"/>
    <w:rsid w:val="005B1526"/>
    <w:rsid w:val="005B2103"/>
    <w:rsid w:val="005B23E7"/>
    <w:rsid w:val="005B2C92"/>
    <w:rsid w:val="005B3283"/>
    <w:rsid w:val="005B34DE"/>
    <w:rsid w:val="005B36C0"/>
    <w:rsid w:val="005B3B96"/>
    <w:rsid w:val="005B3FA3"/>
    <w:rsid w:val="005B4189"/>
    <w:rsid w:val="005B44BB"/>
    <w:rsid w:val="005B49A2"/>
    <w:rsid w:val="005B50C6"/>
    <w:rsid w:val="005B52FC"/>
    <w:rsid w:val="005B57C4"/>
    <w:rsid w:val="005B5A82"/>
    <w:rsid w:val="005B5E00"/>
    <w:rsid w:val="005B70C3"/>
    <w:rsid w:val="005B75ED"/>
    <w:rsid w:val="005B7ABA"/>
    <w:rsid w:val="005B7D7B"/>
    <w:rsid w:val="005C0698"/>
    <w:rsid w:val="005C0761"/>
    <w:rsid w:val="005C0953"/>
    <w:rsid w:val="005C1112"/>
    <w:rsid w:val="005C1635"/>
    <w:rsid w:val="005C1BD1"/>
    <w:rsid w:val="005C247B"/>
    <w:rsid w:val="005C2B02"/>
    <w:rsid w:val="005C3B0E"/>
    <w:rsid w:val="005C3C9C"/>
    <w:rsid w:val="005C3EA4"/>
    <w:rsid w:val="005C411A"/>
    <w:rsid w:val="005C4D79"/>
    <w:rsid w:val="005C611C"/>
    <w:rsid w:val="005C6499"/>
    <w:rsid w:val="005C696E"/>
    <w:rsid w:val="005C69F0"/>
    <w:rsid w:val="005C6C1B"/>
    <w:rsid w:val="005C6F81"/>
    <w:rsid w:val="005D0537"/>
    <w:rsid w:val="005D09DA"/>
    <w:rsid w:val="005D13C7"/>
    <w:rsid w:val="005D156B"/>
    <w:rsid w:val="005D199A"/>
    <w:rsid w:val="005D1A30"/>
    <w:rsid w:val="005D1A9B"/>
    <w:rsid w:val="005D25DF"/>
    <w:rsid w:val="005D2B89"/>
    <w:rsid w:val="005D3CAA"/>
    <w:rsid w:val="005D478C"/>
    <w:rsid w:val="005D4E3A"/>
    <w:rsid w:val="005D5113"/>
    <w:rsid w:val="005D5229"/>
    <w:rsid w:val="005D5812"/>
    <w:rsid w:val="005D582D"/>
    <w:rsid w:val="005D5B9D"/>
    <w:rsid w:val="005D5C55"/>
    <w:rsid w:val="005D6165"/>
    <w:rsid w:val="005D6601"/>
    <w:rsid w:val="005D75C6"/>
    <w:rsid w:val="005E0247"/>
    <w:rsid w:val="005E0739"/>
    <w:rsid w:val="005E0A36"/>
    <w:rsid w:val="005E0D5A"/>
    <w:rsid w:val="005E113D"/>
    <w:rsid w:val="005E1591"/>
    <w:rsid w:val="005E1C06"/>
    <w:rsid w:val="005E2557"/>
    <w:rsid w:val="005E2FA8"/>
    <w:rsid w:val="005E36A0"/>
    <w:rsid w:val="005E38CD"/>
    <w:rsid w:val="005E4CAB"/>
    <w:rsid w:val="005E5B96"/>
    <w:rsid w:val="005E5BED"/>
    <w:rsid w:val="005E5D1F"/>
    <w:rsid w:val="005E5DCE"/>
    <w:rsid w:val="005E61F2"/>
    <w:rsid w:val="005E6BBA"/>
    <w:rsid w:val="005E6D08"/>
    <w:rsid w:val="005E73B2"/>
    <w:rsid w:val="005F06AA"/>
    <w:rsid w:val="005F1027"/>
    <w:rsid w:val="005F1204"/>
    <w:rsid w:val="005F176B"/>
    <w:rsid w:val="005F1C55"/>
    <w:rsid w:val="005F1EDD"/>
    <w:rsid w:val="005F2775"/>
    <w:rsid w:val="005F2CF4"/>
    <w:rsid w:val="005F39C7"/>
    <w:rsid w:val="005F3B43"/>
    <w:rsid w:val="005F4271"/>
    <w:rsid w:val="005F5BC8"/>
    <w:rsid w:val="005F5DD6"/>
    <w:rsid w:val="005F5E01"/>
    <w:rsid w:val="005F6F92"/>
    <w:rsid w:val="005F76D3"/>
    <w:rsid w:val="005F7ADA"/>
    <w:rsid w:val="006006E2"/>
    <w:rsid w:val="0060077F"/>
    <w:rsid w:val="006008FC"/>
    <w:rsid w:val="0060092B"/>
    <w:rsid w:val="006017B4"/>
    <w:rsid w:val="00601B34"/>
    <w:rsid w:val="00602770"/>
    <w:rsid w:val="006029BA"/>
    <w:rsid w:val="00603138"/>
    <w:rsid w:val="00603B33"/>
    <w:rsid w:val="00603D03"/>
    <w:rsid w:val="00604BE4"/>
    <w:rsid w:val="00605179"/>
    <w:rsid w:val="006052B6"/>
    <w:rsid w:val="006054B4"/>
    <w:rsid w:val="00605569"/>
    <w:rsid w:val="006056F4"/>
    <w:rsid w:val="0060599E"/>
    <w:rsid w:val="006063B5"/>
    <w:rsid w:val="006068EC"/>
    <w:rsid w:val="00606A37"/>
    <w:rsid w:val="006073C8"/>
    <w:rsid w:val="006074F5"/>
    <w:rsid w:val="0060759E"/>
    <w:rsid w:val="0060774C"/>
    <w:rsid w:val="0060788E"/>
    <w:rsid w:val="00607AEC"/>
    <w:rsid w:val="00607D01"/>
    <w:rsid w:val="00610F6D"/>
    <w:rsid w:val="006115C7"/>
    <w:rsid w:val="0061174A"/>
    <w:rsid w:val="00612141"/>
    <w:rsid w:val="006123C1"/>
    <w:rsid w:val="006127B3"/>
    <w:rsid w:val="00612823"/>
    <w:rsid w:val="00612AD6"/>
    <w:rsid w:val="006131F5"/>
    <w:rsid w:val="00614572"/>
    <w:rsid w:val="00614726"/>
    <w:rsid w:val="00614BE1"/>
    <w:rsid w:val="00614C37"/>
    <w:rsid w:val="00614DCD"/>
    <w:rsid w:val="00614ECE"/>
    <w:rsid w:val="00614FF4"/>
    <w:rsid w:val="006151EC"/>
    <w:rsid w:val="00615336"/>
    <w:rsid w:val="00615674"/>
    <w:rsid w:val="00615932"/>
    <w:rsid w:val="00615C21"/>
    <w:rsid w:val="00615E67"/>
    <w:rsid w:val="0061628D"/>
    <w:rsid w:val="006168F4"/>
    <w:rsid w:val="00616DB7"/>
    <w:rsid w:val="0061707B"/>
    <w:rsid w:val="006172B2"/>
    <w:rsid w:val="00617D23"/>
    <w:rsid w:val="006209C4"/>
    <w:rsid w:val="00621A8B"/>
    <w:rsid w:val="00621C70"/>
    <w:rsid w:val="00624580"/>
    <w:rsid w:val="00624E3E"/>
    <w:rsid w:val="00625D01"/>
    <w:rsid w:val="00625D63"/>
    <w:rsid w:val="00626463"/>
    <w:rsid w:val="00626678"/>
    <w:rsid w:val="00627506"/>
    <w:rsid w:val="006278E0"/>
    <w:rsid w:val="0063038E"/>
    <w:rsid w:val="00630B31"/>
    <w:rsid w:val="00630C8F"/>
    <w:rsid w:val="00631040"/>
    <w:rsid w:val="0063176A"/>
    <w:rsid w:val="00631D0F"/>
    <w:rsid w:val="00631F70"/>
    <w:rsid w:val="0063211A"/>
    <w:rsid w:val="00632530"/>
    <w:rsid w:val="00632C34"/>
    <w:rsid w:val="00632E6E"/>
    <w:rsid w:val="0063303F"/>
    <w:rsid w:val="006330A6"/>
    <w:rsid w:val="0063312D"/>
    <w:rsid w:val="00633AA2"/>
    <w:rsid w:val="00634507"/>
    <w:rsid w:val="006348B2"/>
    <w:rsid w:val="00634918"/>
    <w:rsid w:val="00635194"/>
    <w:rsid w:val="006356DD"/>
    <w:rsid w:val="00635C5E"/>
    <w:rsid w:val="00636086"/>
    <w:rsid w:val="0063682D"/>
    <w:rsid w:val="00636909"/>
    <w:rsid w:val="0064015E"/>
    <w:rsid w:val="00640B1E"/>
    <w:rsid w:val="00640C4E"/>
    <w:rsid w:val="00640C85"/>
    <w:rsid w:val="00640CFE"/>
    <w:rsid w:val="00640DC2"/>
    <w:rsid w:val="006410B8"/>
    <w:rsid w:val="0064147C"/>
    <w:rsid w:val="00641EC3"/>
    <w:rsid w:val="00642A19"/>
    <w:rsid w:val="0064333E"/>
    <w:rsid w:val="00643452"/>
    <w:rsid w:val="00643520"/>
    <w:rsid w:val="00643C9A"/>
    <w:rsid w:val="00644328"/>
    <w:rsid w:val="0064463B"/>
    <w:rsid w:val="00644869"/>
    <w:rsid w:val="00644A36"/>
    <w:rsid w:val="006462BB"/>
    <w:rsid w:val="0064637C"/>
    <w:rsid w:val="0064650F"/>
    <w:rsid w:val="006465DD"/>
    <w:rsid w:val="00646AFB"/>
    <w:rsid w:val="00646BAF"/>
    <w:rsid w:val="00646C23"/>
    <w:rsid w:val="00646D8D"/>
    <w:rsid w:val="00646F7F"/>
    <w:rsid w:val="00647E6A"/>
    <w:rsid w:val="006501FE"/>
    <w:rsid w:val="00650D2B"/>
    <w:rsid w:val="00651869"/>
    <w:rsid w:val="0065292F"/>
    <w:rsid w:val="00652F9B"/>
    <w:rsid w:val="00653462"/>
    <w:rsid w:val="00653938"/>
    <w:rsid w:val="0065427F"/>
    <w:rsid w:val="006543A9"/>
    <w:rsid w:val="00654426"/>
    <w:rsid w:val="0065478D"/>
    <w:rsid w:val="00654FF0"/>
    <w:rsid w:val="006557EB"/>
    <w:rsid w:val="00655FEB"/>
    <w:rsid w:val="00656054"/>
    <w:rsid w:val="0065742B"/>
    <w:rsid w:val="0065759C"/>
    <w:rsid w:val="00657FD0"/>
    <w:rsid w:val="00660269"/>
    <w:rsid w:val="00660A25"/>
    <w:rsid w:val="00661313"/>
    <w:rsid w:val="0066164E"/>
    <w:rsid w:val="00661692"/>
    <w:rsid w:val="00662192"/>
    <w:rsid w:val="00662498"/>
    <w:rsid w:val="00662BB3"/>
    <w:rsid w:val="00662C5B"/>
    <w:rsid w:val="00662D51"/>
    <w:rsid w:val="006641D0"/>
    <w:rsid w:val="00664255"/>
    <w:rsid w:val="00665096"/>
    <w:rsid w:val="00665B69"/>
    <w:rsid w:val="00666380"/>
    <w:rsid w:val="006664E9"/>
    <w:rsid w:val="00666CD3"/>
    <w:rsid w:val="00667427"/>
    <w:rsid w:val="00667441"/>
    <w:rsid w:val="006675AD"/>
    <w:rsid w:val="00667EBF"/>
    <w:rsid w:val="0067040C"/>
    <w:rsid w:val="0067097F"/>
    <w:rsid w:val="00670DD5"/>
    <w:rsid w:val="00672539"/>
    <w:rsid w:val="0067272B"/>
    <w:rsid w:val="00672771"/>
    <w:rsid w:val="006736EE"/>
    <w:rsid w:val="00674617"/>
    <w:rsid w:val="0067465B"/>
    <w:rsid w:val="00674B72"/>
    <w:rsid w:val="00675027"/>
    <w:rsid w:val="00675ED2"/>
    <w:rsid w:val="0067630B"/>
    <w:rsid w:val="00676799"/>
    <w:rsid w:val="00676E29"/>
    <w:rsid w:val="0067765D"/>
    <w:rsid w:val="006776CC"/>
    <w:rsid w:val="006807F5"/>
    <w:rsid w:val="006807FF"/>
    <w:rsid w:val="00681008"/>
    <w:rsid w:val="0068144B"/>
    <w:rsid w:val="006817DA"/>
    <w:rsid w:val="00681F7C"/>
    <w:rsid w:val="006826AE"/>
    <w:rsid w:val="00682AA8"/>
    <w:rsid w:val="00683716"/>
    <w:rsid w:val="00683CB6"/>
    <w:rsid w:val="00683CBB"/>
    <w:rsid w:val="00683FFD"/>
    <w:rsid w:val="00684DCD"/>
    <w:rsid w:val="00684E39"/>
    <w:rsid w:val="00685263"/>
    <w:rsid w:val="00685373"/>
    <w:rsid w:val="00685461"/>
    <w:rsid w:val="00685526"/>
    <w:rsid w:val="00685B31"/>
    <w:rsid w:val="0068633B"/>
    <w:rsid w:val="00686554"/>
    <w:rsid w:val="00686E2E"/>
    <w:rsid w:val="00686EBE"/>
    <w:rsid w:val="00686F46"/>
    <w:rsid w:val="00687340"/>
    <w:rsid w:val="00687BFC"/>
    <w:rsid w:val="0069042C"/>
    <w:rsid w:val="0069108B"/>
    <w:rsid w:val="0069159B"/>
    <w:rsid w:val="00691A96"/>
    <w:rsid w:val="006924C4"/>
    <w:rsid w:val="006927ED"/>
    <w:rsid w:val="006928D3"/>
    <w:rsid w:val="00694379"/>
    <w:rsid w:val="00694AD8"/>
    <w:rsid w:val="00694C10"/>
    <w:rsid w:val="00695736"/>
    <w:rsid w:val="00695BC2"/>
    <w:rsid w:val="0069629D"/>
    <w:rsid w:val="006963E5"/>
    <w:rsid w:val="006965E7"/>
    <w:rsid w:val="006974BB"/>
    <w:rsid w:val="006977FD"/>
    <w:rsid w:val="00697A15"/>
    <w:rsid w:val="006A0196"/>
    <w:rsid w:val="006A01D4"/>
    <w:rsid w:val="006A0900"/>
    <w:rsid w:val="006A0A48"/>
    <w:rsid w:val="006A0C95"/>
    <w:rsid w:val="006A0FEB"/>
    <w:rsid w:val="006A1167"/>
    <w:rsid w:val="006A12A9"/>
    <w:rsid w:val="006A1E21"/>
    <w:rsid w:val="006A3824"/>
    <w:rsid w:val="006A3ABB"/>
    <w:rsid w:val="006A3DA9"/>
    <w:rsid w:val="006A4311"/>
    <w:rsid w:val="006A4DA8"/>
    <w:rsid w:val="006A5610"/>
    <w:rsid w:val="006A5C24"/>
    <w:rsid w:val="006A5CB7"/>
    <w:rsid w:val="006A5E52"/>
    <w:rsid w:val="006A5FC8"/>
    <w:rsid w:val="006A5FE8"/>
    <w:rsid w:val="006A6337"/>
    <w:rsid w:val="006A65F4"/>
    <w:rsid w:val="006A694C"/>
    <w:rsid w:val="006A6C46"/>
    <w:rsid w:val="006A70BA"/>
    <w:rsid w:val="006A7119"/>
    <w:rsid w:val="006A7D9D"/>
    <w:rsid w:val="006B0098"/>
    <w:rsid w:val="006B05EB"/>
    <w:rsid w:val="006B0692"/>
    <w:rsid w:val="006B2014"/>
    <w:rsid w:val="006B29AD"/>
    <w:rsid w:val="006B3123"/>
    <w:rsid w:val="006B36A7"/>
    <w:rsid w:val="006B38F2"/>
    <w:rsid w:val="006B3F9E"/>
    <w:rsid w:val="006B41DD"/>
    <w:rsid w:val="006B5402"/>
    <w:rsid w:val="006B5662"/>
    <w:rsid w:val="006B5C20"/>
    <w:rsid w:val="006B5C8F"/>
    <w:rsid w:val="006B5D64"/>
    <w:rsid w:val="006B60DD"/>
    <w:rsid w:val="006B61A6"/>
    <w:rsid w:val="006B722F"/>
    <w:rsid w:val="006B7839"/>
    <w:rsid w:val="006B7B60"/>
    <w:rsid w:val="006C0284"/>
    <w:rsid w:val="006C10DB"/>
    <w:rsid w:val="006C22D5"/>
    <w:rsid w:val="006C242E"/>
    <w:rsid w:val="006C2ABC"/>
    <w:rsid w:val="006C2C97"/>
    <w:rsid w:val="006C35B7"/>
    <w:rsid w:val="006C3C32"/>
    <w:rsid w:val="006C4615"/>
    <w:rsid w:val="006C4DB5"/>
    <w:rsid w:val="006C589E"/>
    <w:rsid w:val="006C60BA"/>
    <w:rsid w:val="006C6831"/>
    <w:rsid w:val="006C6C2F"/>
    <w:rsid w:val="006C6CBC"/>
    <w:rsid w:val="006C6EB0"/>
    <w:rsid w:val="006C7076"/>
    <w:rsid w:val="006C777E"/>
    <w:rsid w:val="006D0EC6"/>
    <w:rsid w:val="006D202B"/>
    <w:rsid w:val="006D20D8"/>
    <w:rsid w:val="006D2568"/>
    <w:rsid w:val="006D2A0F"/>
    <w:rsid w:val="006D2B48"/>
    <w:rsid w:val="006D3575"/>
    <w:rsid w:val="006D3A86"/>
    <w:rsid w:val="006D3D9E"/>
    <w:rsid w:val="006D4A65"/>
    <w:rsid w:val="006D4F40"/>
    <w:rsid w:val="006D50D5"/>
    <w:rsid w:val="006D5D58"/>
    <w:rsid w:val="006D5E2D"/>
    <w:rsid w:val="006D6070"/>
    <w:rsid w:val="006D7C9B"/>
    <w:rsid w:val="006E0488"/>
    <w:rsid w:val="006E0DE9"/>
    <w:rsid w:val="006E0E6B"/>
    <w:rsid w:val="006E179E"/>
    <w:rsid w:val="006E1C4A"/>
    <w:rsid w:val="006E1C7F"/>
    <w:rsid w:val="006E1E62"/>
    <w:rsid w:val="006E2224"/>
    <w:rsid w:val="006E29B6"/>
    <w:rsid w:val="006E2A89"/>
    <w:rsid w:val="006E2C4A"/>
    <w:rsid w:val="006E37A8"/>
    <w:rsid w:val="006E506E"/>
    <w:rsid w:val="006E5BC8"/>
    <w:rsid w:val="006E5E01"/>
    <w:rsid w:val="006E6133"/>
    <w:rsid w:val="006E6C4C"/>
    <w:rsid w:val="006E6F0E"/>
    <w:rsid w:val="006E72F3"/>
    <w:rsid w:val="006E7CF8"/>
    <w:rsid w:val="006F09AC"/>
    <w:rsid w:val="006F0B8D"/>
    <w:rsid w:val="006F0BBF"/>
    <w:rsid w:val="006F154E"/>
    <w:rsid w:val="006F16E0"/>
    <w:rsid w:val="006F1DBD"/>
    <w:rsid w:val="006F1DFF"/>
    <w:rsid w:val="006F2558"/>
    <w:rsid w:val="006F2749"/>
    <w:rsid w:val="006F2C61"/>
    <w:rsid w:val="006F4032"/>
    <w:rsid w:val="006F42DD"/>
    <w:rsid w:val="006F452E"/>
    <w:rsid w:val="006F4CC0"/>
    <w:rsid w:val="006F65C6"/>
    <w:rsid w:val="006F6DEC"/>
    <w:rsid w:val="006F749A"/>
    <w:rsid w:val="006F7657"/>
    <w:rsid w:val="006F7710"/>
    <w:rsid w:val="006F78CB"/>
    <w:rsid w:val="006F7D05"/>
    <w:rsid w:val="006F7F6D"/>
    <w:rsid w:val="00700362"/>
    <w:rsid w:val="007007D9"/>
    <w:rsid w:val="0070098A"/>
    <w:rsid w:val="007026B3"/>
    <w:rsid w:val="00702C3A"/>
    <w:rsid w:val="0070317F"/>
    <w:rsid w:val="00703DF9"/>
    <w:rsid w:val="007045FE"/>
    <w:rsid w:val="007050B8"/>
    <w:rsid w:val="007055B2"/>
    <w:rsid w:val="00705EBD"/>
    <w:rsid w:val="00705FDA"/>
    <w:rsid w:val="00706240"/>
    <w:rsid w:val="007065F7"/>
    <w:rsid w:val="0070693F"/>
    <w:rsid w:val="00706E90"/>
    <w:rsid w:val="0070732D"/>
    <w:rsid w:val="0070732F"/>
    <w:rsid w:val="00707CA8"/>
    <w:rsid w:val="0071009F"/>
    <w:rsid w:val="00710336"/>
    <w:rsid w:val="0071037A"/>
    <w:rsid w:val="00710446"/>
    <w:rsid w:val="00710F7E"/>
    <w:rsid w:val="00711101"/>
    <w:rsid w:val="00711237"/>
    <w:rsid w:val="00711532"/>
    <w:rsid w:val="007115F6"/>
    <w:rsid w:val="007125E6"/>
    <w:rsid w:val="00712ADB"/>
    <w:rsid w:val="007130A4"/>
    <w:rsid w:val="00713342"/>
    <w:rsid w:val="007138E8"/>
    <w:rsid w:val="00713C15"/>
    <w:rsid w:val="007143FA"/>
    <w:rsid w:val="00714610"/>
    <w:rsid w:val="00715167"/>
    <w:rsid w:val="00715FBB"/>
    <w:rsid w:val="00716002"/>
    <w:rsid w:val="00716F9D"/>
    <w:rsid w:val="00717181"/>
    <w:rsid w:val="00717193"/>
    <w:rsid w:val="00717689"/>
    <w:rsid w:val="00717ACF"/>
    <w:rsid w:val="00720125"/>
    <w:rsid w:val="00720287"/>
    <w:rsid w:val="007206FC"/>
    <w:rsid w:val="00721676"/>
    <w:rsid w:val="00721922"/>
    <w:rsid w:val="00722131"/>
    <w:rsid w:val="007236E3"/>
    <w:rsid w:val="00723862"/>
    <w:rsid w:val="00723880"/>
    <w:rsid w:val="00723988"/>
    <w:rsid w:val="00724C80"/>
    <w:rsid w:val="0072606B"/>
    <w:rsid w:val="0072640D"/>
    <w:rsid w:val="00726D24"/>
    <w:rsid w:val="00726E57"/>
    <w:rsid w:val="00727170"/>
    <w:rsid w:val="00727179"/>
    <w:rsid w:val="0072719D"/>
    <w:rsid w:val="00727A2A"/>
    <w:rsid w:val="00727B0C"/>
    <w:rsid w:val="00727E1C"/>
    <w:rsid w:val="00730479"/>
    <w:rsid w:val="00730752"/>
    <w:rsid w:val="007311B3"/>
    <w:rsid w:val="00731294"/>
    <w:rsid w:val="0073366E"/>
    <w:rsid w:val="00733A0C"/>
    <w:rsid w:val="00733BA2"/>
    <w:rsid w:val="00733F80"/>
    <w:rsid w:val="0073433A"/>
    <w:rsid w:val="00735936"/>
    <w:rsid w:val="00735A22"/>
    <w:rsid w:val="00735B67"/>
    <w:rsid w:val="00735F4E"/>
    <w:rsid w:val="0073616D"/>
    <w:rsid w:val="0073630D"/>
    <w:rsid w:val="00736D93"/>
    <w:rsid w:val="00736E32"/>
    <w:rsid w:val="007372F0"/>
    <w:rsid w:val="00737B2A"/>
    <w:rsid w:val="00737D0E"/>
    <w:rsid w:val="0074088E"/>
    <w:rsid w:val="007408A7"/>
    <w:rsid w:val="0074172C"/>
    <w:rsid w:val="007419F2"/>
    <w:rsid w:val="00741FAA"/>
    <w:rsid w:val="007420EA"/>
    <w:rsid w:val="007425BE"/>
    <w:rsid w:val="00743512"/>
    <w:rsid w:val="00743CC9"/>
    <w:rsid w:val="00744C63"/>
    <w:rsid w:val="00745419"/>
    <w:rsid w:val="00745AB3"/>
    <w:rsid w:val="00745ED5"/>
    <w:rsid w:val="00746870"/>
    <w:rsid w:val="00746A0F"/>
    <w:rsid w:val="00746C31"/>
    <w:rsid w:val="00746EB3"/>
    <w:rsid w:val="007477D8"/>
    <w:rsid w:val="00747AEB"/>
    <w:rsid w:val="007502D2"/>
    <w:rsid w:val="007509A3"/>
    <w:rsid w:val="00751276"/>
    <w:rsid w:val="007524B6"/>
    <w:rsid w:val="0075275A"/>
    <w:rsid w:val="00752E40"/>
    <w:rsid w:val="00753109"/>
    <w:rsid w:val="00753223"/>
    <w:rsid w:val="0075361F"/>
    <w:rsid w:val="00753B57"/>
    <w:rsid w:val="00753D63"/>
    <w:rsid w:val="00753E3C"/>
    <w:rsid w:val="00754244"/>
    <w:rsid w:val="007546C7"/>
    <w:rsid w:val="00754F8C"/>
    <w:rsid w:val="007567CE"/>
    <w:rsid w:val="00756E4E"/>
    <w:rsid w:val="007572CA"/>
    <w:rsid w:val="00757518"/>
    <w:rsid w:val="00757994"/>
    <w:rsid w:val="0076015E"/>
    <w:rsid w:val="007604EA"/>
    <w:rsid w:val="00760F71"/>
    <w:rsid w:val="007611B0"/>
    <w:rsid w:val="0076195C"/>
    <w:rsid w:val="00761BF0"/>
    <w:rsid w:val="00761FC3"/>
    <w:rsid w:val="007621AF"/>
    <w:rsid w:val="00762238"/>
    <w:rsid w:val="00762633"/>
    <w:rsid w:val="00764551"/>
    <w:rsid w:val="00764A83"/>
    <w:rsid w:val="00764BCB"/>
    <w:rsid w:val="00764F3E"/>
    <w:rsid w:val="00764FB0"/>
    <w:rsid w:val="00766CD6"/>
    <w:rsid w:val="00766EC8"/>
    <w:rsid w:val="007706C9"/>
    <w:rsid w:val="00770D0C"/>
    <w:rsid w:val="00771343"/>
    <w:rsid w:val="00771581"/>
    <w:rsid w:val="007717A0"/>
    <w:rsid w:val="00771FFF"/>
    <w:rsid w:val="007721A4"/>
    <w:rsid w:val="00772317"/>
    <w:rsid w:val="00772FE9"/>
    <w:rsid w:val="007737A4"/>
    <w:rsid w:val="00773FF2"/>
    <w:rsid w:val="00775D80"/>
    <w:rsid w:val="007763BA"/>
    <w:rsid w:val="007765CE"/>
    <w:rsid w:val="007769B8"/>
    <w:rsid w:val="00776CD4"/>
    <w:rsid w:val="00777603"/>
    <w:rsid w:val="00777971"/>
    <w:rsid w:val="00777F0E"/>
    <w:rsid w:val="007805BF"/>
    <w:rsid w:val="007809ED"/>
    <w:rsid w:val="00780C94"/>
    <w:rsid w:val="0078139C"/>
    <w:rsid w:val="007814A1"/>
    <w:rsid w:val="007816B8"/>
    <w:rsid w:val="00781DA6"/>
    <w:rsid w:val="0078237E"/>
    <w:rsid w:val="00782C5C"/>
    <w:rsid w:val="00782DED"/>
    <w:rsid w:val="00783388"/>
    <w:rsid w:val="0078406F"/>
    <w:rsid w:val="00784114"/>
    <w:rsid w:val="00784F10"/>
    <w:rsid w:val="0078529F"/>
    <w:rsid w:val="007854A2"/>
    <w:rsid w:val="0078600B"/>
    <w:rsid w:val="00786B27"/>
    <w:rsid w:val="00786C39"/>
    <w:rsid w:val="00787C47"/>
    <w:rsid w:val="00787EC1"/>
    <w:rsid w:val="007903B0"/>
    <w:rsid w:val="00790A9E"/>
    <w:rsid w:val="00791441"/>
    <w:rsid w:val="00791451"/>
    <w:rsid w:val="007917D9"/>
    <w:rsid w:val="0079187D"/>
    <w:rsid w:val="00791DF1"/>
    <w:rsid w:val="00792634"/>
    <w:rsid w:val="00793E06"/>
    <w:rsid w:val="0079450A"/>
    <w:rsid w:val="00794545"/>
    <w:rsid w:val="0079460C"/>
    <w:rsid w:val="007946EE"/>
    <w:rsid w:val="007947A5"/>
    <w:rsid w:val="00794BF1"/>
    <w:rsid w:val="00794C28"/>
    <w:rsid w:val="007954CD"/>
    <w:rsid w:val="00795688"/>
    <w:rsid w:val="0079568E"/>
    <w:rsid w:val="00795D0A"/>
    <w:rsid w:val="00796215"/>
    <w:rsid w:val="007976F3"/>
    <w:rsid w:val="007A01D6"/>
    <w:rsid w:val="007A033B"/>
    <w:rsid w:val="007A0489"/>
    <w:rsid w:val="007A107D"/>
    <w:rsid w:val="007A14A4"/>
    <w:rsid w:val="007A1A16"/>
    <w:rsid w:val="007A1CBB"/>
    <w:rsid w:val="007A2263"/>
    <w:rsid w:val="007A22C0"/>
    <w:rsid w:val="007A249F"/>
    <w:rsid w:val="007A2500"/>
    <w:rsid w:val="007A2D69"/>
    <w:rsid w:val="007A2DE1"/>
    <w:rsid w:val="007A34D9"/>
    <w:rsid w:val="007A39D4"/>
    <w:rsid w:val="007A3E15"/>
    <w:rsid w:val="007A4470"/>
    <w:rsid w:val="007A4815"/>
    <w:rsid w:val="007A5211"/>
    <w:rsid w:val="007A5F82"/>
    <w:rsid w:val="007A5FB6"/>
    <w:rsid w:val="007A6D09"/>
    <w:rsid w:val="007A6F1F"/>
    <w:rsid w:val="007A6FF2"/>
    <w:rsid w:val="007A7A8F"/>
    <w:rsid w:val="007B0325"/>
    <w:rsid w:val="007B0473"/>
    <w:rsid w:val="007B0C15"/>
    <w:rsid w:val="007B0CAE"/>
    <w:rsid w:val="007B0D89"/>
    <w:rsid w:val="007B115B"/>
    <w:rsid w:val="007B1461"/>
    <w:rsid w:val="007B1FC1"/>
    <w:rsid w:val="007B38F4"/>
    <w:rsid w:val="007B3A7E"/>
    <w:rsid w:val="007B411D"/>
    <w:rsid w:val="007B50AD"/>
    <w:rsid w:val="007B5AD0"/>
    <w:rsid w:val="007B6544"/>
    <w:rsid w:val="007B6F5E"/>
    <w:rsid w:val="007B6F73"/>
    <w:rsid w:val="007B748D"/>
    <w:rsid w:val="007B78AD"/>
    <w:rsid w:val="007C1063"/>
    <w:rsid w:val="007C1ED1"/>
    <w:rsid w:val="007C20F0"/>
    <w:rsid w:val="007C23C6"/>
    <w:rsid w:val="007C2575"/>
    <w:rsid w:val="007C2D88"/>
    <w:rsid w:val="007C2E2E"/>
    <w:rsid w:val="007C3C0E"/>
    <w:rsid w:val="007C3E91"/>
    <w:rsid w:val="007C4067"/>
    <w:rsid w:val="007C49F0"/>
    <w:rsid w:val="007C51D6"/>
    <w:rsid w:val="007C54D5"/>
    <w:rsid w:val="007C59A4"/>
    <w:rsid w:val="007C62D4"/>
    <w:rsid w:val="007C6432"/>
    <w:rsid w:val="007D0547"/>
    <w:rsid w:val="007D073E"/>
    <w:rsid w:val="007D079B"/>
    <w:rsid w:val="007D0CBA"/>
    <w:rsid w:val="007D0E9A"/>
    <w:rsid w:val="007D119B"/>
    <w:rsid w:val="007D135D"/>
    <w:rsid w:val="007D17DA"/>
    <w:rsid w:val="007D1CDB"/>
    <w:rsid w:val="007D2886"/>
    <w:rsid w:val="007D289A"/>
    <w:rsid w:val="007D5632"/>
    <w:rsid w:val="007D5A4B"/>
    <w:rsid w:val="007D6960"/>
    <w:rsid w:val="007D77C1"/>
    <w:rsid w:val="007D78DE"/>
    <w:rsid w:val="007D7B29"/>
    <w:rsid w:val="007D7FE9"/>
    <w:rsid w:val="007E04D8"/>
    <w:rsid w:val="007E1835"/>
    <w:rsid w:val="007E1DB8"/>
    <w:rsid w:val="007E260F"/>
    <w:rsid w:val="007E2672"/>
    <w:rsid w:val="007E26A3"/>
    <w:rsid w:val="007E2890"/>
    <w:rsid w:val="007E2A53"/>
    <w:rsid w:val="007E3129"/>
    <w:rsid w:val="007E32CE"/>
    <w:rsid w:val="007E3533"/>
    <w:rsid w:val="007E39A0"/>
    <w:rsid w:val="007E50FB"/>
    <w:rsid w:val="007E5140"/>
    <w:rsid w:val="007E558C"/>
    <w:rsid w:val="007E55E7"/>
    <w:rsid w:val="007E592C"/>
    <w:rsid w:val="007E6169"/>
    <w:rsid w:val="007E674B"/>
    <w:rsid w:val="007E6A4E"/>
    <w:rsid w:val="007E7211"/>
    <w:rsid w:val="007E7415"/>
    <w:rsid w:val="007E7532"/>
    <w:rsid w:val="007E7595"/>
    <w:rsid w:val="007E781F"/>
    <w:rsid w:val="007E7D77"/>
    <w:rsid w:val="007E7F94"/>
    <w:rsid w:val="007F01E9"/>
    <w:rsid w:val="007F047F"/>
    <w:rsid w:val="007F0ECD"/>
    <w:rsid w:val="007F1CC2"/>
    <w:rsid w:val="007F1E64"/>
    <w:rsid w:val="007F1EFC"/>
    <w:rsid w:val="007F2131"/>
    <w:rsid w:val="007F3EC5"/>
    <w:rsid w:val="007F44FA"/>
    <w:rsid w:val="007F4F3A"/>
    <w:rsid w:val="007F5985"/>
    <w:rsid w:val="007F5FD0"/>
    <w:rsid w:val="007F628D"/>
    <w:rsid w:val="007F6D01"/>
    <w:rsid w:val="007F7531"/>
    <w:rsid w:val="00800555"/>
    <w:rsid w:val="00800A19"/>
    <w:rsid w:val="00800F76"/>
    <w:rsid w:val="008011DD"/>
    <w:rsid w:val="008019A7"/>
    <w:rsid w:val="00801A1C"/>
    <w:rsid w:val="00802013"/>
    <w:rsid w:val="0080258F"/>
    <w:rsid w:val="00803613"/>
    <w:rsid w:val="008037F9"/>
    <w:rsid w:val="00803841"/>
    <w:rsid w:val="00805BE5"/>
    <w:rsid w:val="00807C14"/>
    <w:rsid w:val="00807C39"/>
    <w:rsid w:val="00807FE0"/>
    <w:rsid w:val="00810345"/>
    <w:rsid w:val="008110A3"/>
    <w:rsid w:val="008115C1"/>
    <w:rsid w:val="00811E06"/>
    <w:rsid w:val="008120A2"/>
    <w:rsid w:val="00812324"/>
    <w:rsid w:val="00812F44"/>
    <w:rsid w:val="00813F9E"/>
    <w:rsid w:val="00814159"/>
    <w:rsid w:val="008144CB"/>
    <w:rsid w:val="008145AB"/>
    <w:rsid w:val="008145CC"/>
    <w:rsid w:val="00814E34"/>
    <w:rsid w:val="008152BD"/>
    <w:rsid w:val="0081531D"/>
    <w:rsid w:val="008154E4"/>
    <w:rsid w:val="008155B5"/>
    <w:rsid w:val="00815685"/>
    <w:rsid w:val="00815728"/>
    <w:rsid w:val="00815B06"/>
    <w:rsid w:val="00815B25"/>
    <w:rsid w:val="00816373"/>
    <w:rsid w:val="008167DF"/>
    <w:rsid w:val="00816CB2"/>
    <w:rsid w:val="00816DDE"/>
    <w:rsid w:val="00817A13"/>
    <w:rsid w:val="00820680"/>
    <w:rsid w:val="0082121D"/>
    <w:rsid w:val="00821726"/>
    <w:rsid w:val="008224F3"/>
    <w:rsid w:val="0082272B"/>
    <w:rsid w:val="00822768"/>
    <w:rsid w:val="00822CEB"/>
    <w:rsid w:val="0082484E"/>
    <w:rsid w:val="00824877"/>
    <w:rsid w:val="008248CB"/>
    <w:rsid w:val="00825374"/>
    <w:rsid w:val="008254FE"/>
    <w:rsid w:val="008255C8"/>
    <w:rsid w:val="0082593A"/>
    <w:rsid w:val="00826722"/>
    <w:rsid w:val="00826990"/>
    <w:rsid w:val="00826D1F"/>
    <w:rsid w:val="00826DD0"/>
    <w:rsid w:val="008271B7"/>
    <w:rsid w:val="00827E28"/>
    <w:rsid w:val="0083005C"/>
    <w:rsid w:val="008301C7"/>
    <w:rsid w:val="008304C1"/>
    <w:rsid w:val="008307C1"/>
    <w:rsid w:val="00830884"/>
    <w:rsid w:val="00830ACC"/>
    <w:rsid w:val="00832BFF"/>
    <w:rsid w:val="00832E46"/>
    <w:rsid w:val="0083322D"/>
    <w:rsid w:val="008334C3"/>
    <w:rsid w:val="00833528"/>
    <w:rsid w:val="00833E47"/>
    <w:rsid w:val="0083495B"/>
    <w:rsid w:val="00835953"/>
    <w:rsid w:val="008366C8"/>
    <w:rsid w:val="00836778"/>
    <w:rsid w:val="00836CCC"/>
    <w:rsid w:val="00837009"/>
    <w:rsid w:val="00837206"/>
    <w:rsid w:val="008373A8"/>
    <w:rsid w:val="00837451"/>
    <w:rsid w:val="00840075"/>
    <w:rsid w:val="00840425"/>
    <w:rsid w:val="0084073D"/>
    <w:rsid w:val="00840D49"/>
    <w:rsid w:val="00840D9B"/>
    <w:rsid w:val="00840F2F"/>
    <w:rsid w:val="008429BB"/>
    <w:rsid w:val="008437A3"/>
    <w:rsid w:val="00843A5D"/>
    <w:rsid w:val="00844580"/>
    <w:rsid w:val="00845385"/>
    <w:rsid w:val="008453EE"/>
    <w:rsid w:val="00845DBB"/>
    <w:rsid w:val="008471CD"/>
    <w:rsid w:val="008473EC"/>
    <w:rsid w:val="00847CC4"/>
    <w:rsid w:val="008505DC"/>
    <w:rsid w:val="00850F69"/>
    <w:rsid w:val="00851145"/>
    <w:rsid w:val="00851593"/>
    <w:rsid w:val="008515F0"/>
    <w:rsid w:val="00851DAB"/>
    <w:rsid w:val="008523C9"/>
    <w:rsid w:val="008524AC"/>
    <w:rsid w:val="00852779"/>
    <w:rsid w:val="00853286"/>
    <w:rsid w:val="0085332A"/>
    <w:rsid w:val="008535B7"/>
    <w:rsid w:val="00853651"/>
    <w:rsid w:val="008539EF"/>
    <w:rsid w:val="00853A0C"/>
    <w:rsid w:val="00853C54"/>
    <w:rsid w:val="00853D8E"/>
    <w:rsid w:val="008543EC"/>
    <w:rsid w:val="00854524"/>
    <w:rsid w:val="008548C5"/>
    <w:rsid w:val="008551FB"/>
    <w:rsid w:val="0085524C"/>
    <w:rsid w:val="00855A90"/>
    <w:rsid w:val="008562FC"/>
    <w:rsid w:val="008569B2"/>
    <w:rsid w:val="00856D68"/>
    <w:rsid w:val="00857760"/>
    <w:rsid w:val="008578E9"/>
    <w:rsid w:val="008579D0"/>
    <w:rsid w:val="00857DB2"/>
    <w:rsid w:val="00857EEF"/>
    <w:rsid w:val="0086049C"/>
    <w:rsid w:val="008609AE"/>
    <w:rsid w:val="00860F65"/>
    <w:rsid w:val="0086185B"/>
    <w:rsid w:val="0086197A"/>
    <w:rsid w:val="00861B92"/>
    <w:rsid w:val="008628FC"/>
    <w:rsid w:val="00862C48"/>
    <w:rsid w:val="00863529"/>
    <w:rsid w:val="00863CF7"/>
    <w:rsid w:val="00863E24"/>
    <w:rsid w:val="00864007"/>
    <w:rsid w:val="008646F6"/>
    <w:rsid w:val="008655CF"/>
    <w:rsid w:val="0086648E"/>
    <w:rsid w:val="008664EC"/>
    <w:rsid w:val="00867903"/>
    <w:rsid w:val="00867CAA"/>
    <w:rsid w:val="008701E9"/>
    <w:rsid w:val="00870932"/>
    <w:rsid w:val="00870B53"/>
    <w:rsid w:val="00870D3D"/>
    <w:rsid w:val="00871955"/>
    <w:rsid w:val="00871BFD"/>
    <w:rsid w:val="00871CBB"/>
    <w:rsid w:val="00871F49"/>
    <w:rsid w:val="008722F0"/>
    <w:rsid w:val="00872348"/>
    <w:rsid w:val="0087260D"/>
    <w:rsid w:val="00872D1C"/>
    <w:rsid w:val="00872EF3"/>
    <w:rsid w:val="00873376"/>
    <w:rsid w:val="00873858"/>
    <w:rsid w:val="00873CA0"/>
    <w:rsid w:val="00875A5F"/>
    <w:rsid w:val="008768EE"/>
    <w:rsid w:val="00877312"/>
    <w:rsid w:val="00877EDF"/>
    <w:rsid w:val="00880AA5"/>
    <w:rsid w:val="008823F8"/>
    <w:rsid w:val="00882608"/>
    <w:rsid w:val="00882670"/>
    <w:rsid w:val="00882E92"/>
    <w:rsid w:val="0088335B"/>
    <w:rsid w:val="0088389F"/>
    <w:rsid w:val="00884725"/>
    <w:rsid w:val="00884A55"/>
    <w:rsid w:val="00884CF6"/>
    <w:rsid w:val="008854F1"/>
    <w:rsid w:val="008858B9"/>
    <w:rsid w:val="00885EA4"/>
    <w:rsid w:val="008860E4"/>
    <w:rsid w:val="00886B9E"/>
    <w:rsid w:val="00886BCC"/>
    <w:rsid w:val="00886F8E"/>
    <w:rsid w:val="00887259"/>
    <w:rsid w:val="008876FA"/>
    <w:rsid w:val="00887B99"/>
    <w:rsid w:val="008903F9"/>
    <w:rsid w:val="00890E58"/>
    <w:rsid w:val="00891ABC"/>
    <w:rsid w:val="00891F25"/>
    <w:rsid w:val="008924D9"/>
    <w:rsid w:val="00892933"/>
    <w:rsid w:val="00892967"/>
    <w:rsid w:val="00893347"/>
    <w:rsid w:val="0089371B"/>
    <w:rsid w:val="008938D5"/>
    <w:rsid w:val="00894859"/>
    <w:rsid w:val="00895B0B"/>
    <w:rsid w:val="0089630A"/>
    <w:rsid w:val="008968D0"/>
    <w:rsid w:val="00896A33"/>
    <w:rsid w:val="00896A44"/>
    <w:rsid w:val="00896A69"/>
    <w:rsid w:val="008A0BF3"/>
    <w:rsid w:val="008A17E2"/>
    <w:rsid w:val="008A1B54"/>
    <w:rsid w:val="008A25D1"/>
    <w:rsid w:val="008A3041"/>
    <w:rsid w:val="008A3439"/>
    <w:rsid w:val="008A37ED"/>
    <w:rsid w:val="008A409C"/>
    <w:rsid w:val="008A5332"/>
    <w:rsid w:val="008A5528"/>
    <w:rsid w:val="008A61EC"/>
    <w:rsid w:val="008A620A"/>
    <w:rsid w:val="008A622A"/>
    <w:rsid w:val="008A78E7"/>
    <w:rsid w:val="008B026E"/>
    <w:rsid w:val="008B05FF"/>
    <w:rsid w:val="008B0651"/>
    <w:rsid w:val="008B0AAA"/>
    <w:rsid w:val="008B0B52"/>
    <w:rsid w:val="008B140A"/>
    <w:rsid w:val="008B1AC7"/>
    <w:rsid w:val="008B28DD"/>
    <w:rsid w:val="008B2A4E"/>
    <w:rsid w:val="008B2DDB"/>
    <w:rsid w:val="008B3212"/>
    <w:rsid w:val="008B3273"/>
    <w:rsid w:val="008B38A9"/>
    <w:rsid w:val="008B3C8A"/>
    <w:rsid w:val="008B3CC8"/>
    <w:rsid w:val="008B3D4A"/>
    <w:rsid w:val="008B46DE"/>
    <w:rsid w:val="008B4D02"/>
    <w:rsid w:val="008B4D6A"/>
    <w:rsid w:val="008B4EC9"/>
    <w:rsid w:val="008B50B5"/>
    <w:rsid w:val="008B5104"/>
    <w:rsid w:val="008B55D0"/>
    <w:rsid w:val="008B5CA2"/>
    <w:rsid w:val="008B76D1"/>
    <w:rsid w:val="008B79E1"/>
    <w:rsid w:val="008C0874"/>
    <w:rsid w:val="008C118D"/>
    <w:rsid w:val="008C16C3"/>
    <w:rsid w:val="008C1CF4"/>
    <w:rsid w:val="008C1E9A"/>
    <w:rsid w:val="008C2AF3"/>
    <w:rsid w:val="008C2D5F"/>
    <w:rsid w:val="008C328C"/>
    <w:rsid w:val="008C573D"/>
    <w:rsid w:val="008C653A"/>
    <w:rsid w:val="008C6645"/>
    <w:rsid w:val="008C693E"/>
    <w:rsid w:val="008C75CF"/>
    <w:rsid w:val="008C77FC"/>
    <w:rsid w:val="008D0116"/>
    <w:rsid w:val="008D10A0"/>
    <w:rsid w:val="008D143F"/>
    <w:rsid w:val="008D16A4"/>
    <w:rsid w:val="008D1C04"/>
    <w:rsid w:val="008D1C98"/>
    <w:rsid w:val="008D1CCE"/>
    <w:rsid w:val="008D2E3C"/>
    <w:rsid w:val="008D30AE"/>
    <w:rsid w:val="008D35F2"/>
    <w:rsid w:val="008D4118"/>
    <w:rsid w:val="008D43E8"/>
    <w:rsid w:val="008D5CF0"/>
    <w:rsid w:val="008D6EE2"/>
    <w:rsid w:val="008D7CAF"/>
    <w:rsid w:val="008E06BD"/>
    <w:rsid w:val="008E0B2E"/>
    <w:rsid w:val="008E0CFB"/>
    <w:rsid w:val="008E1D7A"/>
    <w:rsid w:val="008E1DC0"/>
    <w:rsid w:val="008E217A"/>
    <w:rsid w:val="008E21B5"/>
    <w:rsid w:val="008E259A"/>
    <w:rsid w:val="008E3B7C"/>
    <w:rsid w:val="008E3FE1"/>
    <w:rsid w:val="008E40C2"/>
    <w:rsid w:val="008E4507"/>
    <w:rsid w:val="008E4921"/>
    <w:rsid w:val="008E4CFF"/>
    <w:rsid w:val="008E4D14"/>
    <w:rsid w:val="008E518D"/>
    <w:rsid w:val="008E6262"/>
    <w:rsid w:val="008E6ABD"/>
    <w:rsid w:val="008E7780"/>
    <w:rsid w:val="008F14F8"/>
    <w:rsid w:val="008F1B18"/>
    <w:rsid w:val="008F325F"/>
    <w:rsid w:val="008F32E3"/>
    <w:rsid w:val="008F3459"/>
    <w:rsid w:val="008F46FE"/>
    <w:rsid w:val="008F48F0"/>
    <w:rsid w:val="008F56BB"/>
    <w:rsid w:val="008F58A7"/>
    <w:rsid w:val="008F6280"/>
    <w:rsid w:val="008F65BB"/>
    <w:rsid w:val="008F6D2A"/>
    <w:rsid w:val="009000CB"/>
    <w:rsid w:val="00900FDE"/>
    <w:rsid w:val="009010AE"/>
    <w:rsid w:val="009016C0"/>
    <w:rsid w:val="00902B23"/>
    <w:rsid w:val="00902D44"/>
    <w:rsid w:val="009038C7"/>
    <w:rsid w:val="009049EF"/>
    <w:rsid w:val="00904DB9"/>
    <w:rsid w:val="00905731"/>
    <w:rsid w:val="009063D2"/>
    <w:rsid w:val="00906A94"/>
    <w:rsid w:val="00906C10"/>
    <w:rsid w:val="00906F60"/>
    <w:rsid w:val="009077D2"/>
    <w:rsid w:val="0090796C"/>
    <w:rsid w:val="009101E8"/>
    <w:rsid w:val="0091026C"/>
    <w:rsid w:val="009124C6"/>
    <w:rsid w:val="00912A27"/>
    <w:rsid w:val="00912DFF"/>
    <w:rsid w:val="00913137"/>
    <w:rsid w:val="00913947"/>
    <w:rsid w:val="00913AFB"/>
    <w:rsid w:val="009144BB"/>
    <w:rsid w:val="009145E2"/>
    <w:rsid w:val="00914663"/>
    <w:rsid w:val="009148D8"/>
    <w:rsid w:val="00914BAC"/>
    <w:rsid w:val="00914DA4"/>
    <w:rsid w:val="00915025"/>
    <w:rsid w:val="00915B4A"/>
    <w:rsid w:val="00916F1C"/>
    <w:rsid w:val="0091708B"/>
    <w:rsid w:val="00917CAD"/>
    <w:rsid w:val="00917D69"/>
    <w:rsid w:val="00917D6E"/>
    <w:rsid w:val="0092015D"/>
    <w:rsid w:val="00920E19"/>
    <w:rsid w:val="00920FDD"/>
    <w:rsid w:val="0092172F"/>
    <w:rsid w:val="00921DE6"/>
    <w:rsid w:val="00921E11"/>
    <w:rsid w:val="00922291"/>
    <w:rsid w:val="00922BE5"/>
    <w:rsid w:val="00922CFF"/>
    <w:rsid w:val="00922D6B"/>
    <w:rsid w:val="009237DB"/>
    <w:rsid w:val="00923961"/>
    <w:rsid w:val="00923AD1"/>
    <w:rsid w:val="00923D3E"/>
    <w:rsid w:val="0092445B"/>
    <w:rsid w:val="00924A92"/>
    <w:rsid w:val="00925867"/>
    <w:rsid w:val="00926389"/>
    <w:rsid w:val="00926946"/>
    <w:rsid w:val="009273EB"/>
    <w:rsid w:val="00930010"/>
    <w:rsid w:val="009312CD"/>
    <w:rsid w:val="00932395"/>
    <w:rsid w:val="00932534"/>
    <w:rsid w:val="009331B8"/>
    <w:rsid w:val="009335D8"/>
    <w:rsid w:val="00933676"/>
    <w:rsid w:val="00933F97"/>
    <w:rsid w:val="00934EE8"/>
    <w:rsid w:val="00935244"/>
    <w:rsid w:val="00935379"/>
    <w:rsid w:val="00936336"/>
    <w:rsid w:val="009379AA"/>
    <w:rsid w:val="00937F40"/>
    <w:rsid w:val="00940000"/>
    <w:rsid w:val="00940499"/>
    <w:rsid w:val="00940D39"/>
    <w:rsid w:val="0094103F"/>
    <w:rsid w:val="009410EF"/>
    <w:rsid w:val="00941D3F"/>
    <w:rsid w:val="0094247D"/>
    <w:rsid w:val="00942D0F"/>
    <w:rsid w:val="0094308A"/>
    <w:rsid w:val="00943230"/>
    <w:rsid w:val="009438AB"/>
    <w:rsid w:val="009444E3"/>
    <w:rsid w:val="00944810"/>
    <w:rsid w:val="00944A71"/>
    <w:rsid w:val="00944B67"/>
    <w:rsid w:val="00945086"/>
    <w:rsid w:val="00945529"/>
    <w:rsid w:val="0094595E"/>
    <w:rsid w:val="00945D2C"/>
    <w:rsid w:val="0094616A"/>
    <w:rsid w:val="00946DC4"/>
    <w:rsid w:val="00947320"/>
    <w:rsid w:val="00947C7D"/>
    <w:rsid w:val="00947E8C"/>
    <w:rsid w:val="009502D0"/>
    <w:rsid w:val="009506C7"/>
    <w:rsid w:val="00950E64"/>
    <w:rsid w:val="0095171C"/>
    <w:rsid w:val="00951E91"/>
    <w:rsid w:val="009524C2"/>
    <w:rsid w:val="00952BD8"/>
    <w:rsid w:val="009537C8"/>
    <w:rsid w:val="0095391D"/>
    <w:rsid w:val="00953A21"/>
    <w:rsid w:val="00953E21"/>
    <w:rsid w:val="00954CE6"/>
    <w:rsid w:val="00955271"/>
    <w:rsid w:val="00955853"/>
    <w:rsid w:val="00955F41"/>
    <w:rsid w:val="00956652"/>
    <w:rsid w:val="00956D69"/>
    <w:rsid w:val="0095705E"/>
    <w:rsid w:val="009571D6"/>
    <w:rsid w:val="00960ED3"/>
    <w:rsid w:val="00960F34"/>
    <w:rsid w:val="00961C6F"/>
    <w:rsid w:val="00961D52"/>
    <w:rsid w:val="0096256B"/>
    <w:rsid w:val="00962977"/>
    <w:rsid w:val="00962BAC"/>
    <w:rsid w:val="00963C91"/>
    <w:rsid w:val="00964359"/>
    <w:rsid w:val="00964468"/>
    <w:rsid w:val="00964AEC"/>
    <w:rsid w:val="00964B87"/>
    <w:rsid w:val="0096506F"/>
    <w:rsid w:val="00965762"/>
    <w:rsid w:val="00965A95"/>
    <w:rsid w:val="00965FE9"/>
    <w:rsid w:val="00966627"/>
    <w:rsid w:val="009705A7"/>
    <w:rsid w:val="00970DBA"/>
    <w:rsid w:val="00971317"/>
    <w:rsid w:val="00971631"/>
    <w:rsid w:val="00971B65"/>
    <w:rsid w:val="00971D24"/>
    <w:rsid w:val="009726D6"/>
    <w:rsid w:val="00972A93"/>
    <w:rsid w:val="0097304E"/>
    <w:rsid w:val="009730C5"/>
    <w:rsid w:val="00973428"/>
    <w:rsid w:val="009737F7"/>
    <w:rsid w:val="00973A43"/>
    <w:rsid w:val="00973AC0"/>
    <w:rsid w:val="00973B87"/>
    <w:rsid w:val="009741CE"/>
    <w:rsid w:val="0097437A"/>
    <w:rsid w:val="0097494C"/>
    <w:rsid w:val="00974EB9"/>
    <w:rsid w:val="00975411"/>
    <w:rsid w:val="00975518"/>
    <w:rsid w:val="00976C4D"/>
    <w:rsid w:val="00976FB9"/>
    <w:rsid w:val="00976FF9"/>
    <w:rsid w:val="00977CA4"/>
    <w:rsid w:val="00980608"/>
    <w:rsid w:val="00980A14"/>
    <w:rsid w:val="00980CF2"/>
    <w:rsid w:val="0098165A"/>
    <w:rsid w:val="00981E42"/>
    <w:rsid w:val="009820F0"/>
    <w:rsid w:val="009826C6"/>
    <w:rsid w:val="00982DA4"/>
    <w:rsid w:val="00983A1E"/>
    <w:rsid w:val="0098465B"/>
    <w:rsid w:val="0098472C"/>
    <w:rsid w:val="00986853"/>
    <w:rsid w:val="009868E8"/>
    <w:rsid w:val="00986F98"/>
    <w:rsid w:val="00987363"/>
    <w:rsid w:val="0098780C"/>
    <w:rsid w:val="0098792D"/>
    <w:rsid w:val="00990074"/>
    <w:rsid w:val="00990783"/>
    <w:rsid w:val="0099126A"/>
    <w:rsid w:val="009919C9"/>
    <w:rsid w:val="00993665"/>
    <w:rsid w:val="00993A91"/>
    <w:rsid w:val="00993C4D"/>
    <w:rsid w:val="00993DA6"/>
    <w:rsid w:val="00993F34"/>
    <w:rsid w:val="009945E7"/>
    <w:rsid w:val="009949D4"/>
    <w:rsid w:val="00994D5A"/>
    <w:rsid w:val="00996061"/>
    <w:rsid w:val="00996A89"/>
    <w:rsid w:val="009973B1"/>
    <w:rsid w:val="00997975"/>
    <w:rsid w:val="00997B7D"/>
    <w:rsid w:val="009A0015"/>
    <w:rsid w:val="009A0989"/>
    <w:rsid w:val="009A0A65"/>
    <w:rsid w:val="009A0CE0"/>
    <w:rsid w:val="009A0DBA"/>
    <w:rsid w:val="009A0E88"/>
    <w:rsid w:val="009A0EA0"/>
    <w:rsid w:val="009A0F51"/>
    <w:rsid w:val="009A1130"/>
    <w:rsid w:val="009A11A5"/>
    <w:rsid w:val="009A151C"/>
    <w:rsid w:val="009A1F45"/>
    <w:rsid w:val="009A2339"/>
    <w:rsid w:val="009A2537"/>
    <w:rsid w:val="009A2717"/>
    <w:rsid w:val="009A2A11"/>
    <w:rsid w:val="009A2C8A"/>
    <w:rsid w:val="009A4C3E"/>
    <w:rsid w:val="009A4F98"/>
    <w:rsid w:val="009A5704"/>
    <w:rsid w:val="009A5B5B"/>
    <w:rsid w:val="009A5BA5"/>
    <w:rsid w:val="009A5FF3"/>
    <w:rsid w:val="009A6528"/>
    <w:rsid w:val="009A6584"/>
    <w:rsid w:val="009A6A32"/>
    <w:rsid w:val="009A74D6"/>
    <w:rsid w:val="009A776A"/>
    <w:rsid w:val="009A7A52"/>
    <w:rsid w:val="009A7A78"/>
    <w:rsid w:val="009A7CF4"/>
    <w:rsid w:val="009B0029"/>
    <w:rsid w:val="009B005B"/>
    <w:rsid w:val="009B0467"/>
    <w:rsid w:val="009B0511"/>
    <w:rsid w:val="009B0BEE"/>
    <w:rsid w:val="009B0F6A"/>
    <w:rsid w:val="009B1728"/>
    <w:rsid w:val="009B1D51"/>
    <w:rsid w:val="009B2527"/>
    <w:rsid w:val="009B28FE"/>
    <w:rsid w:val="009B2C7A"/>
    <w:rsid w:val="009B2D39"/>
    <w:rsid w:val="009B386E"/>
    <w:rsid w:val="009B3B6F"/>
    <w:rsid w:val="009B3E92"/>
    <w:rsid w:val="009B3EFA"/>
    <w:rsid w:val="009B4234"/>
    <w:rsid w:val="009B44F8"/>
    <w:rsid w:val="009B4FC8"/>
    <w:rsid w:val="009B60B9"/>
    <w:rsid w:val="009B6ACD"/>
    <w:rsid w:val="009B6FC8"/>
    <w:rsid w:val="009B7533"/>
    <w:rsid w:val="009B7AD2"/>
    <w:rsid w:val="009B7BE5"/>
    <w:rsid w:val="009C02CA"/>
    <w:rsid w:val="009C0D6C"/>
    <w:rsid w:val="009C1820"/>
    <w:rsid w:val="009C2F0B"/>
    <w:rsid w:val="009C32C6"/>
    <w:rsid w:val="009C3415"/>
    <w:rsid w:val="009C3799"/>
    <w:rsid w:val="009C4377"/>
    <w:rsid w:val="009C4747"/>
    <w:rsid w:val="009C5312"/>
    <w:rsid w:val="009C5571"/>
    <w:rsid w:val="009C6C52"/>
    <w:rsid w:val="009C776B"/>
    <w:rsid w:val="009C7C29"/>
    <w:rsid w:val="009D1321"/>
    <w:rsid w:val="009D1D88"/>
    <w:rsid w:val="009D2443"/>
    <w:rsid w:val="009D26C0"/>
    <w:rsid w:val="009D2DE5"/>
    <w:rsid w:val="009D3074"/>
    <w:rsid w:val="009D3A09"/>
    <w:rsid w:val="009D47A0"/>
    <w:rsid w:val="009D4873"/>
    <w:rsid w:val="009D4AA3"/>
    <w:rsid w:val="009D4FF6"/>
    <w:rsid w:val="009D5266"/>
    <w:rsid w:val="009D5AB3"/>
    <w:rsid w:val="009D5E92"/>
    <w:rsid w:val="009D6FE0"/>
    <w:rsid w:val="009E0424"/>
    <w:rsid w:val="009E0627"/>
    <w:rsid w:val="009E06EE"/>
    <w:rsid w:val="009E0B99"/>
    <w:rsid w:val="009E0BA4"/>
    <w:rsid w:val="009E0C02"/>
    <w:rsid w:val="009E110E"/>
    <w:rsid w:val="009E26EE"/>
    <w:rsid w:val="009E2B44"/>
    <w:rsid w:val="009E3117"/>
    <w:rsid w:val="009E31B9"/>
    <w:rsid w:val="009E3738"/>
    <w:rsid w:val="009E3ADD"/>
    <w:rsid w:val="009E3FAA"/>
    <w:rsid w:val="009E44AE"/>
    <w:rsid w:val="009E4A14"/>
    <w:rsid w:val="009E5095"/>
    <w:rsid w:val="009E5275"/>
    <w:rsid w:val="009E54FD"/>
    <w:rsid w:val="009E5FEB"/>
    <w:rsid w:val="009E601B"/>
    <w:rsid w:val="009E6270"/>
    <w:rsid w:val="009E68BB"/>
    <w:rsid w:val="009E7310"/>
    <w:rsid w:val="009E734B"/>
    <w:rsid w:val="009E753B"/>
    <w:rsid w:val="009F0F14"/>
    <w:rsid w:val="009F2290"/>
    <w:rsid w:val="009F2862"/>
    <w:rsid w:val="009F2A0C"/>
    <w:rsid w:val="009F3CEA"/>
    <w:rsid w:val="009F3ECA"/>
    <w:rsid w:val="009F4786"/>
    <w:rsid w:val="009F5AB6"/>
    <w:rsid w:val="009F6737"/>
    <w:rsid w:val="009F6E1C"/>
    <w:rsid w:val="009F73A5"/>
    <w:rsid w:val="009F75D6"/>
    <w:rsid w:val="009F7951"/>
    <w:rsid w:val="00A0000C"/>
    <w:rsid w:val="00A0002E"/>
    <w:rsid w:val="00A00144"/>
    <w:rsid w:val="00A002C3"/>
    <w:rsid w:val="00A0046C"/>
    <w:rsid w:val="00A0056C"/>
    <w:rsid w:val="00A00A32"/>
    <w:rsid w:val="00A00E8C"/>
    <w:rsid w:val="00A010BE"/>
    <w:rsid w:val="00A01862"/>
    <w:rsid w:val="00A01AFC"/>
    <w:rsid w:val="00A02639"/>
    <w:rsid w:val="00A0341F"/>
    <w:rsid w:val="00A0347B"/>
    <w:rsid w:val="00A03589"/>
    <w:rsid w:val="00A03A4C"/>
    <w:rsid w:val="00A03B76"/>
    <w:rsid w:val="00A05ACF"/>
    <w:rsid w:val="00A060AD"/>
    <w:rsid w:val="00A06D89"/>
    <w:rsid w:val="00A06F90"/>
    <w:rsid w:val="00A073A5"/>
    <w:rsid w:val="00A0740F"/>
    <w:rsid w:val="00A0785D"/>
    <w:rsid w:val="00A07BFD"/>
    <w:rsid w:val="00A10B69"/>
    <w:rsid w:val="00A10D3A"/>
    <w:rsid w:val="00A11A29"/>
    <w:rsid w:val="00A11B34"/>
    <w:rsid w:val="00A12283"/>
    <w:rsid w:val="00A12520"/>
    <w:rsid w:val="00A13DB2"/>
    <w:rsid w:val="00A147EB"/>
    <w:rsid w:val="00A147ED"/>
    <w:rsid w:val="00A15DB1"/>
    <w:rsid w:val="00A1614A"/>
    <w:rsid w:val="00A163A5"/>
    <w:rsid w:val="00A16D6D"/>
    <w:rsid w:val="00A16E0E"/>
    <w:rsid w:val="00A17E97"/>
    <w:rsid w:val="00A17FDD"/>
    <w:rsid w:val="00A21059"/>
    <w:rsid w:val="00A21402"/>
    <w:rsid w:val="00A220AE"/>
    <w:rsid w:val="00A2271D"/>
    <w:rsid w:val="00A2288E"/>
    <w:rsid w:val="00A22BEB"/>
    <w:rsid w:val="00A22C98"/>
    <w:rsid w:val="00A23CBB"/>
    <w:rsid w:val="00A2414A"/>
    <w:rsid w:val="00A244DC"/>
    <w:rsid w:val="00A24ACB"/>
    <w:rsid w:val="00A24AE7"/>
    <w:rsid w:val="00A25111"/>
    <w:rsid w:val="00A25A15"/>
    <w:rsid w:val="00A261EA"/>
    <w:rsid w:val="00A2685F"/>
    <w:rsid w:val="00A27245"/>
    <w:rsid w:val="00A2789B"/>
    <w:rsid w:val="00A27BF0"/>
    <w:rsid w:val="00A27D57"/>
    <w:rsid w:val="00A31818"/>
    <w:rsid w:val="00A319BC"/>
    <w:rsid w:val="00A31DAC"/>
    <w:rsid w:val="00A32372"/>
    <w:rsid w:val="00A32704"/>
    <w:rsid w:val="00A32814"/>
    <w:rsid w:val="00A32B39"/>
    <w:rsid w:val="00A32B75"/>
    <w:rsid w:val="00A3318E"/>
    <w:rsid w:val="00A336B9"/>
    <w:rsid w:val="00A338DD"/>
    <w:rsid w:val="00A3394B"/>
    <w:rsid w:val="00A34024"/>
    <w:rsid w:val="00A34572"/>
    <w:rsid w:val="00A34D1C"/>
    <w:rsid w:val="00A34DE2"/>
    <w:rsid w:val="00A34F88"/>
    <w:rsid w:val="00A34FBE"/>
    <w:rsid w:val="00A34FDF"/>
    <w:rsid w:val="00A3566A"/>
    <w:rsid w:val="00A35FD4"/>
    <w:rsid w:val="00A36212"/>
    <w:rsid w:val="00A36A8A"/>
    <w:rsid w:val="00A36CC9"/>
    <w:rsid w:val="00A36D4A"/>
    <w:rsid w:val="00A37BFA"/>
    <w:rsid w:val="00A37F27"/>
    <w:rsid w:val="00A37FF7"/>
    <w:rsid w:val="00A403CE"/>
    <w:rsid w:val="00A40A2D"/>
    <w:rsid w:val="00A40F37"/>
    <w:rsid w:val="00A414C4"/>
    <w:rsid w:val="00A41585"/>
    <w:rsid w:val="00A4172F"/>
    <w:rsid w:val="00A41A57"/>
    <w:rsid w:val="00A41A59"/>
    <w:rsid w:val="00A421BE"/>
    <w:rsid w:val="00A422C5"/>
    <w:rsid w:val="00A42BE0"/>
    <w:rsid w:val="00A43791"/>
    <w:rsid w:val="00A43873"/>
    <w:rsid w:val="00A44187"/>
    <w:rsid w:val="00A4454A"/>
    <w:rsid w:val="00A45252"/>
    <w:rsid w:val="00A4599E"/>
    <w:rsid w:val="00A45C4C"/>
    <w:rsid w:val="00A46055"/>
    <w:rsid w:val="00A4671C"/>
    <w:rsid w:val="00A46ADB"/>
    <w:rsid w:val="00A46B41"/>
    <w:rsid w:val="00A46DAC"/>
    <w:rsid w:val="00A46F32"/>
    <w:rsid w:val="00A46F60"/>
    <w:rsid w:val="00A47087"/>
    <w:rsid w:val="00A4713D"/>
    <w:rsid w:val="00A47214"/>
    <w:rsid w:val="00A47C30"/>
    <w:rsid w:val="00A5028A"/>
    <w:rsid w:val="00A50319"/>
    <w:rsid w:val="00A507B3"/>
    <w:rsid w:val="00A50BED"/>
    <w:rsid w:val="00A510D5"/>
    <w:rsid w:val="00A5125F"/>
    <w:rsid w:val="00A51822"/>
    <w:rsid w:val="00A519D5"/>
    <w:rsid w:val="00A52405"/>
    <w:rsid w:val="00A524DD"/>
    <w:rsid w:val="00A53226"/>
    <w:rsid w:val="00A540CA"/>
    <w:rsid w:val="00A5415E"/>
    <w:rsid w:val="00A5418E"/>
    <w:rsid w:val="00A54346"/>
    <w:rsid w:val="00A547EF"/>
    <w:rsid w:val="00A548E3"/>
    <w:rsid w:val="00A5491E"/>
    <w:rsid w:val="00A54950"/>
    <w:rsid w:val="00A555BD"/>
    <w:rsid w:val="00A562CC"/>
    <w:rsid w:val="00A568FE"/>
    <w:rsid w:val="00A57750"/>
    <w:rsid w:val="00A57EB1"/>
    <w:rsid w:val="00A60716"/>
    <w:rsid w:val="00A608C6"/>
    <w:rsid w:val="00A60AAD"/>
    <w:rsid w:val="00A60AF5"/>
    <w:rsid w:val="00A60DC8"/>
    <w:rsid w:val="00A6118B"/>
    <w:rsid w:val="00A61385"/>
    <w:rsid w:val="00A6249E"/>
    <w:rsid w:val="00A62641"/>
    <w:rsid w:val="00A62CAA"/>
    <w:rsid w:val="00A639F8"/>
    <w:rsid w:val="00A64920"/>
    <w:rsid w:val="00A64E52"/>
    <w:rsid w:val="00A64E90"/>
    <w:rsid w:val="00A64F71"/>
    <w:rsid w:val="00A64FBC"/>
    <w:rsid w:val="00A651DB"/>
    <w:rsid w:val="00A6533D"/>
    <w:rsid w:val="00A65D92"/>
    <w:rsid w:val="00A65E2A"/>
    <w:rsid w:val="00A660A5"/>
    <w:rsid w:val="00A669C6"/>
    <w:rsid w:val="00A67A0E"/>
    <w:rsid w:val="00A67DB4"/>
    <w:rsid w:val="00A70B80"/>
    <w:rsid w:val="00A71B4B"/>
    <w:rsid w:val="00A71C29"/>
    <w:rsid w:val="00A722B6"/>
    <w:rsid w:val="00A72BE6"/>
    <w:rsid w:val="00A73782"/>
    <w:rsid w:val="00A7470F"/>
    <w:rsid w:val="00A75337"/>
    <w:rsid w:val="00A7551E"/>
    <w:rsid w:val="00A76E77"/>
    <w:rsid w:val="00A773AD"/>
    <w:rsid w:val="00A775C5"/>
    <w:rsid w:val="00A80BFC"/>
    <w:rsid w:val="00A8169D"/>
    <w:rsid w:val="00A81843"/>
    <w:rsid w:val="00A819E7"/>
    <w:rsid w:val="00A81B2C"/>
    <w:rsid w:val="00A83048"/>
    <w:rsid w:val="00A8346C"/>
    <w:rsid w:val="00A83E46"/>
    <w:rsid w:val="00A845C1"/>
    <w:rsid w:val="00A84668"/>
    <w:rsid w:val="00A8472E"/>
    <w:rsid w:val="00A8486A"/>
    <w:rsid w:val="00A84CBD"/>
    <w:rsid w:val="00A851CB"/>
    <w:rsid w:val="00A8537C"/>
    <w:rsid w:val="00A85F16"/>
    <w:rsid w:val="00A86507"/>
    <w:rsid w:val="00A8671F"/>
    <w:rsid w:val="00A8684A"/>
    <w:rsid w:val="00A87DC9"/>
    <w:rsid w:val="00A901D3"/>
    <w:rsid w:val="00A902DE"/>
    <w:rsid w:val="00A908C2"/>
    <w:rsid w:val="00A9104F"/>
    <w:rsid w:val="00A916D8"/>
    <w:rsid w:val="00A922A1"/>
    <w:rsid w:val="00A92425"/>
    <w:rsid w:val="00A92573"/>
    <w:rsid w:val="00A925A1"/>
    <w:rsid w:val="00A92DE3"/>
    <w:rsid w:val="00A92F58"/>
    <w:rsid w:val="00A931C0"/>
    <w:rsid w:val="00A93735"/>
    <w:rsid w:val="00A93D6B"/>
    <w:rsid w:val="00A944FD"/>
    <w:rsid w:val="00A946D1"/>
    <w:rsid w:val="00A9506C"/>
    <w:rsid w:val="00A950AD"/>
    <w:rsid w:val="00A954FF"/>
    <w:rsid w:val="00A95A4D"/>
    <w:rsid w:val="00A95B36"/>
    <w:rsid w:val="00A95FD5"/>
    <w:rsid w:val="00A963E6"/>
    <w:rsid w:val="00A96635"/>
    <w:rsid w:val="00AA00F0"/>
    <w:rsid w:val="00AA05BA"/>
    <w:rsid w:val="00AA0C30"/>
    <w:rsid w:val="00AA1800"/>
    <w:rsid w:val="00AA25D0"/>
    <w:rsid w:val="00AA2725"/>
    <w:rsid w:val="00AA37BA"/>
    <w:rsid w:val="00AA3B2A"/>
    <w:rsid w:val="00AA4CC8"/>
    <w:rsid w:val="00AA5674"/>
    <w:rsid w:val="00AA6784"/>
    <w:rsid w:val="00AA69A3"/>
    <w:rsid w:val="00AA6A31"/>
    <w:rsid w:val="00AA7A2D"/>
    <w:rsid w:val="00AB02AF"/>
    <w:rsid w:val="00AB04FC"/>
    <w:rsid w:val="00AB0A4C"/>
    <w:rsid w:val="00AB1323"/>
    <w:rsid w:val="00AB185C"/>
    <w:rsid w:val="00AB1A36"/>
    <w:rsid w:val="00AB2634"/>
    <w:rsid w:val="00AB2650"/>
    <w:rsid w:val="00AB30A1"/>
    <w:rsid w:val="00AB322A"/>
    <w:rsid w:val="00AB3323"/>
    <w:rsid w:val="00AB39E8"/>
    <w:rsid w:val="00AB4354"/>
    <w:rsid w:val="00AB4BB7"/>
    <w:rsid w:val="00AB52D6"/>
    <w:rsid w:val="00AB5392"/>
    <w:rsid w:val="00AB558B"/>
    <w:rsid w:val="00AB6B29"/>
    <w:rsid w:val="00AB7FDC"/>
    <w:rsid w:val="00AC0A23"/>
    <w:rsid w:val="00AC0B51"/>
    <w:rsid w:val="00AC3BC4"/>
    <w:rsid w:val="00AC418F"/>
    <w:rsid w:val="00AC4459"/>
    <w:rsid w:val="00AC494B"/>
    <w:rsid w:val="00AC4D11"/>
    <w:rsid w:val="00AC4E8B"/>
    <w:rsid w:val="00AC5882"/>
    <w:rsid w:val="00AC5E49"/>
    <w:rsid w:val="00AC6A08"/>
    <w:rsid w:val="00AC6A31"/>
    <w:rsid w:val="00AC6E60"/>
    <w:rsid w:val="00AC766B"/>
    <w:rsid w:val="00AD0D32"/>
    <w:rsid w:val="00AD1985"/>
    <w:rsid w:val="00AD22B2"/>
    <w:rsid w:val="00AD2904"/>
    <w:rsid w:val="00AD2BC4"/>
    <w:rsid w:val="00AD2EB5"/>
    <w:rsid w:val="00AD2EEA"/>
    <w:rsid w:val="00AD3F98"/>
    <w:rsid w:val="00AD40FD"/>
    <w:rsid w:val="00AD449F"/>
    <w:rsid w:val="00AD4537"/>
    <w:rsid w:val="00AD4688"/>
    <w:rsid w:val="00AD5135"/>
    <w:rsid w:val="00AD5179"/>
    <w:rsid w:val="00AD5722"/>
    <w:rsid w:val="00AD636E"/>
    <w:rsid w:val="00AD64B9"/>
    <w:rsid w:val="00AD6C87"/>
    <w:rsid w:val="00AD6E3D"/>
    <w:rsid w:val="00AD723D"/>
    <w:rsid w:val="00AD73D2"/>
    <w:rsid w:val="00AE10AD"/>
    <w:rsid w:val="00AE1452"/>
    <w:rsid w:val="00AE15FA"/>
    <w:rsid w:val="00AE2DE1"/>
    <w:rsid w:val="00AE2F07"/>
    <w:rsid w:val="00AE3293"/>
    <w:rsid w:val="00AE3448"/>
    <w:rsid w:val="00AE3913"/>
    <w:rsid w:val="00AE3D46"/>
    <w:rsid w:val="00AE449A"/>
    <w:rsid w:val="00AE47E7"/>
    <w:rsid w:val="00AE526E"/>
    <w:rsid w:val="00AE56AF"/>
    <w:rsid w:val="00AE5C91"/>
    <w:rsid w:val="00AE5D24"/>
    <w:rsid w:val="00AE5EAF"/>
    <w:rsid w:val="00AE672B"/>
    <w:rsid w:val="00AE6C03"/>
    <w:rsid w:val="00AE787F"/>
    <w:rsid w:val="00AE7C70"/>
    <w:rsid w:val="00AE7DF5"/>
    <w:rsid w:val="00AE7F28"/>
    <w:rsid w:val="00AF0AE3"/>
    <w:rsid w:val="00AF1A8B"/>
    <w:rsid w:val="00AF1FF9"/>
    <w:rsid w:val="00AF218B"/>
    <w:rsid w:val="00AF2A99"/>
    <w:rsid w:val="00AF2BC7"/>
    <w:rsid w:val="00AF3010"/>
    <w:rsid w:val="00AF49B0"/>
    <w:rsid w:val="00AF4AD5"/>
    <w:rsid w:val="00AF4BED"/>
    <w:rsid w:val="00AF5622"/>
    <w:rsid w:val="00AF5D5B"/>
    <w:rsid w:val="00AF6554"/>
    <w:rsid w:val="00AF6B7A"/>
    <w:rsid w:val="00AF7B68"/>
    <w:rsid w:val="00B0057A"/>
    <w:rsid w:val="00B00715"/>
    <w:rsid w:val="00B007F2"/>
    <w:rsid w:val="00B013DD"/>
    <w:rsid w:val="00B017C7"/>
    <w:rsid w:val="00B01A8A"/>
    <w:rsid w:val="00B01C23"/>
    <w:rsid w:val="00B01F86"/>
    <w:rsid w:val="00B02A0C"/>
    <w:rsid w:val="00B039B1"/>
    <w:rsid w:val="00B03AE8"/>
    <w:rsid w:val="00B04D18"/>
    <w:rsid w:val="00B057CC"/>
    <w:rsid w:val="00B0583C"/>
    <w:rsid w:val="00B05DBA"/>
    <w:rsid w:val="00B069E5"/>
    <w:rsid w:val="00B106F3"/>
    <w:rsid w:val="00B10C6C"/>
    <w:rsid w:val="00B10FE9"/>
    <w:rsid w:val="00B1120A"/>
    <w:rsid w:val="00B11F60"/>
    <w:rsid w:val="00B1206D"/>
    <w:rsid w:val="00B12086"/>
    <w:rsid w:val="00B14CB0"/>
    <w:rsid w:val="00B14F8C"/>
    <w:rsid w:val="00B1566E"/>
    <w:rsid w:val="00B1581E"/>
    <w:rsid w:val="00B15BB5"/>
    <w:rsid w:val="00B15C3C"/>
    <w:rsid w:val="00B1693E"/>
    <w:rsid w:val="00B16D77"/>
    <w:rsid w:val="00B16DEA"/>
    <w:rsid w:val="00B16E7F"/>
    <w:rsid w:val="00B1785F"/>
    <w:rsid w:val="00B20368"/>
    <w:rsid w:val="00B20670"/>
    <w:rsid w:val="00B207D3"/>
    <w:rsid w:val="00B21558"/>
    <w:rsid w:val="00B21E48"/>
    <w:rsid w:val="00B2208B"/>
    <w:rsid w:val="00B221D9"/>
    <w:rsid w:val="00B22730"/>
    <w:rsid w:val="00B227AA"/>
    <w:rsid w:val="00B229D0"/>
    <w:rsid w:val="00B22A4C"/>
    <w:rsid w:val="00B2365D"/>
    <w:rsid w:val="00B23EF8"/>
    <w:rsid w:val="00B23F1E"/>
    <w:rsid w:val="00B245CB"/>
    <w:rsid w:val="00B265EF"/>
    <w:rsid w:val="00B26843"/>
    <w:rsid w:val="00B279E9"/>
    <w:rsid w:val="00B27D64"/>
    <w:rsid w:val="00B27E30"/>
    <w:rsid w:val="00B3000E"/>
    <w:rsid w:val="00B300D2"/>
    <w:rsid w:val="00B3080F"/>
    <w:rsid w:val="00B30C0E"/>
    <w:rsid w:val="00B31051"/>
    <w:rsid w:val="00B31449"/>
    <w:rsid w:val="00B31B6B"/>
    <w:rsid w:val="00B31DF4"/>
    <w:rsid w:val="00B324BB"/>
    <w:rsid w:val="00B3284F"/>
    <w:rsid w:val="00B32D2A"/>
    <w:rsid w:val="00B3319D"/>
    <w:rsid w:val="00B331CB"/>
    <w:rsid w:val="00B332BE"/>
    <w:rsid w:val="00B33506"/>
    <w:rsid w:val="00B33562"/>
    <w:rsid w:val="00B33933"/>
    <w:rsid w:val="00B34078"/>
    <w:rsid w:val="00B353C1"/>
    <w:rsid w:val="00B35C08"/>
    <w:rsid w:val="00B36614"/>
    <w:rsid w:val="00B4017C"/>
    <w:rsid w:val="00B406AA"/>
    <w:rsid w:val="00B40C68"/>
    <w:rsid w:val="00B40FD0"/>
    <w:rsid w:val="00B41054"/>
    <w:rsid w:val="00B410B9"/>
    <w:rsid w:val="00B410FD"/>
    <w:rsid w:val="00B41403"/>
    <w:rsid w:val="00B41BB9"/>
    <w:rsid w:val="00B426DA"/>
    <w:rsid w:val="00B4390D"/>
    <w:rsid w:val="00B441BB"/>
    <w:rsid w:val="00B441F0"/>
    <w:rsid w:val="00B444AB"/>
    <w:rsid w:val="00B45000"/>
    <w:rsid w:val="00B454D9"/>
    <w:rsid w:val="00B45971"/>
    <w:rsid w:val="00B45B0E"/>
    <w:rsid w:val="00B462BC"/>
    <w:rsid w:val="00B463D6"/>
    <w:rsid w:val="00B46D69"/>
    <w:rsid w:val="00B47DA8"/>
    <w:rsid w:val="00B502F4"/>
    <w:rsid w:val="00B5049F"/>
    <w:rsid w:val="00B50683"/>
    <w:rsid w:val="00B51675"/>
    <w:rsid w:val="00B53A53"/>
    <w:rsid w:val="00B53B5F"/>
    <w:rsid w:val="00B53C1A"/>
    <w:rsid w:val="00B54A93"/>
    <w:rsid w:val="00B54D53"/>
    <w:rsid w:val="00B550B3"/>
    <w:rsid w:val="00B55644"/>
    <w:rsid w:val="00B566DB"/>
    <w:rsid w:val="00B568EF"/>
    <w:rsid w:val="00B569F6"/>
    <w:rsid w:val="00B56C03"/>
    <w:rsid w:val="00B57A25"/>
    <w:rsid w:val="00B608E6"/>
    <w:rsid w:val="00B613E0"/>
    <w:rsid w:val="00B61658"/>
    <w:rsid w:val="00B619A6"/>
    <w:rsid w:val="00B61FB3"/>
    <w:rsid w:val="00B62369"/>
    <w:rsid w:val="00B62383"/>
    <w:rsid w:val="00B62BFE"/>
    <w:rsid w:val="00B637C1"/>
    <w:rsid w:val="00B63EF1"/>
    <w:rsid w:val="00B64CC3"/>
    <w:rsid w:val="00B65184"/>
    <w:rsid w:val="00B65CF2"/>
    <w:rsid w:val="00B66315"/>
    <w:rsid w:val="00B66D68"/>
    <w:rsid w:val="00B67218"/>
    <w:rsid w:val="00B674D3"/>
    <w:rsid w:val="00B67F3B"/>
    <w:rsid w:val="00B712D4"/>
    <w:rsid w:val="00B71B4B"/>
    <w:rsid w:val="00B72105"/>
    <w:rsid w:val="00B72BEC"/>
    <w:rsid w:val="00B738A7"/>
    <w:rsid w:val="00B73CF9"/>
    <w:rsid w:val="00B74502"/>
    <w:rsid w:val="00B74E6D"/>
    <w:rsid w:val="00B75468"/>
    <w:rsid w:val="00B755EA"/>
    <w:rsid w:val="00B75615"/>
    <w:rsid w:val="00B76615"/>
    <w:rsid w:val="00B7742B"/>
    <w:rsid w:val="00B77A6E"/>
    <w:rsid w:val="00B77CFC"/>
    <w:rsid w:val="00B77E49"/>
    <w:rsid w:val="00B801E4"/>
    <w:rsid w:val="00B80EA1"/>
    <w:rsid w:val="00B80F40"/>
    <w:rsid w:val="00B812BD"/>
    <w:rsid w:val="00B8132E"/>
    <w:rsid w:val="00B817D2"/>
    <w:rsid w:val="00B819EC"/>
    <w:rsid w:val="00B81A12"/>
    <w:rsid w:val="00B81C3D"/>
    <w:rsid w:val="00B82078"/>
    <w:rsid w:val="00B82404"/>
    <w:rsid w:val="00B8312D"/>
    <w:rsid w:val="00B83414"/>
    <w:rsid w:val="00B83CB8"/>
    <w:rsid w:val="00B83E0C"/>
    <w:rsid w:val="00B83F35"/>
    <w:rsid w:val="00B8419D"/>
    <w:rsid w:val="00B84B34"/>
    <w:rsid w:val="00B84F0A"/>
    <w:rsid w:val="00B850DB"/>
    <w:rsid w:val="00B85F48"/>
    <w:rsid w:val="00B86A39"/>
    <w:rsid w:val="00B86B23"/>
    <w:rsid w:val="00B86CE6"/>
    <w:rsid w:val="00B86DAB"/>
    <w:rsid w:val="00B8718E"/>
    <w:rsid w:val="00B90069"/>
    <w:rsid w:val="00B90077"/>
    <w:rsid w:val="00B90275"/>
    <w:rsid w:val="00B902D8"/>
    <w:rsid w:val="00B90AE4"/>
    <w:rsid w:val="00B90D68"/>
    <w:rsid w:val="00B90D6D"/>
    <w:rsid w:val="00B90DF9"/>
    <w:rsid w:val="00B9142B"/>
    <w:rsid w:val="00B91629"/>
    <w:rsid w:val="00B92D2B"/>
    <w:rsid w:val="00B92DEC"/>
    <w:rsid w:val="00B92F22"/>
    <w:rsid w:val="00B94D1F"/>
    <w:rsid w:val="00B95820"/>
    <w:rsid w:val="00B95F29"/>
    <w:rsid w:val="00B95FF3"/>
    <w:rsid w:val="00B96478"/>
    <w:rsid w:val="00B964EA"/>
    <w:rsid w:val="00B966E0"/>
    <w:rsid w:val="00B96D02"/>
    <w:rsid w:val="00B9788E"/>
    <w:rsid w:val="00B97DD9"/>
    <w:rsid w:val="00BA03D0"/>
    <w:rsid w:val="00BA0F40"/>
    <w:rsid w:val="00BA151F"/>
    <w:rsid w:val="00BA16C9"/>
    <w:rsid w:val="00BA16E3"/>
    <w:rsid w:val="00BA26F9"/>
    <w:rsid w:val="00BA3A53"/>
    <w:rsid w:val="00BA3A76"/>
    <w:rsid w:val="00BA4A6C"/>
    <w:rsid w:val="00BA503C"/>
    <w:rsid w:val="00BA56F2"/>
    <w:rsid w:val="00BA585E"/>
    <w:rsid w:val="00BA63F4"/>
    <w:rsid w:val="00BA6E82"/>
    <w:rsid w:val="00BA79A1"/>
    <w:rsid w:val="00BA7AE8"/>
    <w:rsid w:val="00BA7D0E"/>
    <w:rsid w:val="00BB0080"/>
    <w:rsid w:val="00BB045E"/>
    <w:rsid w:val="00BB0ABC"/>
    <w:rsid w:val="00BB0D2E"/>
    <w:rsid w:val="00BB1223"/>
    <w:rsid w:val="00BB14B6"/>
    <w:rsid w:val="00BB1B58"/>
    <w:rsid w:val="00BB1ECE"/>
    <w:rsid w:val="00BB202E"/>
    <w:rsid w:val="00BB3942"/>
    <w:rsid w:val="00BB427D"/>
    <w:rsid w:val="00BB4359"/>
    <w:rsid w:val="00BB4969"/>
    <w:rsid w:val="00BB5289"/>
    <w:rsid w:val="00BB539F"/>
    <w:rsid w:val="00BB5D6A"/>
    <w:rsid w:val="00BB6184"/>
    <w:rsid w:val="00BB6C49"/>
    <w:rsid w:val="00BB6C9A"/>
    <w:rsid w:val="00BB6CBB"/>
    <w:rsid w:val="00BB6E1E"/>
    <w:rsid w:val="00BB70A7"/>
    <w:rsid w:val="00BB7736"/>
    <w:rsid w:val="00BC0318"/>
    <w:rsid w:val="00BC047A"/>
    <w:rsid w:val="00BC0600"/>
    <w:rsid w:val="00BC0F69"/>
    <w:rsid w:val="00BC1362"/>
    <w:rsid w:val="00BC1AA6"/>
    <w:rsid w:val="00BC1CD5"/>
    <w:rsid w:val="00BC216B"/>
    <w:rsid w:val="00BC2970"/>
    <w:rsid w:val="00BC2BC3"/>
    <w:rsid w:val="00BC36E4"/>
    <w:rsid w:val="00BC4C26"/>
    <w:rsid w:val="00BC5BF0"/>
    <w:rsid w:val="00BC5E5D"/>
    <w:rsid w:val="00BC6498"/>
    <w:rsid w:val="00BC7405"/>
    <w:rsid w:val="00BC7406"/>
    <w:rsid w:val="00BD0E47"/>
    <w:rsid w:val="00BD1531"/>
    <w:rsid w:val="00BD1660"/>
    <w:rsid w:val="00BD25E8"/>
    <w:rsid w:val="00BD3066"/>
    <w:rsid w:val="00BD38BE"/>
    <w:rsid w:val="00BD3DAA"/>
    <w:rsid w:val="00BD3F32"/>
    <w:rsid w:val="00BD4762"/>
    <w:rsid w:val="00BD564A"/>
    <w:rsid w:val="00BD5B1A"/>
    <w:rsid w:val="00BD6080"/>
    <w:rsid w:val="00BD62F2"/>
    <w:rsid w:val="00BD6703"/>
    <w:rsid w:val="00BD69B7"/>
    <w:rsid w:val="00BD6DD6"/>
    <w:rsid w:val="00BD7818"/>
    <w:rsid w:val="00BD7842"/>
    <w:rsid w:val="00BE05EF"/>
    <w:rsid w:val="00BE0794"/>
    <w:rsid w:val="00BE07AF"/>
    <w:rsid w:val="00BE10CA"/>
    <w:rsid w:val="00BE111D"/>
    <w:rsid w:val="00BE194A"/>
    <w:rsid w:val="00BE1D2E"/>
    <w:rsid w:val="00BE1E3D"/>
    <w:rsid w:val="00BE21F2"/>
    <w:rsid w:val="00BE2581"/>
    <w:rsid w:val="00BE2A58"/>
    <w:rsid w:val="00BE2FEE"/>
    <w:rsid w:val="00BE36BB"/>
    <w:rsid w:val="00BE37AF"/>
    <w:rsid w:val="00BE3859"/>
    <w:rsid w:val="00BE48A1"/>
    <w:rsid w:val="00BE4CA8"/>
    <w:rsid w:val="00BE5357"/>
    <w:rsid w:val="00BE5499"/>
    <w:rsid w:val="00BE55D7"/>
    <w:rsid w:val="00BE5A10"/>
    <w:rsid w:val="00BE6873"/>
    <w:rsid w:val="00BE6A4D"/>
    <w:rsid w:val="00BE72EF"/>
    <w:rsid w:val="00BE7388"/>
    <w:rsid w:val="00BE73EC"/>
    <w:rsid w:val="00BE7523"/>
    <w:rsid w:val="00BE7526"/>
    <w:rsid w:val="00BE793A"/>
    <w:rsid w:val="00BF061E"/>
    <w:rsid w:val="00BF0B93"/>
    <w:rsid w:val="00BF0DC6"/>
    <w:rsid w:val="00BF11D7"/>
    <w:rsid w:val="00BF1C98"/>
    <w:rsid w:val="00BF2011"/>
    <w:rsid w:val="00BF2105"/>
    <w:rsid w:val="00BF2167"/>
    <w:rsid w:val="00BF2543"/>
    <w:rsid w:val="00BF27B4"/>
    <w:rsid w:val="00BF3182"/>
    <w:rsid w:val="00BF325E"/>
    <w:rsid w:val="00BF3288"/>
    <w:rsid w:val="00BF358C"/>
    <w:rsid w:val="00BF370A"/>
    <w:rsid w:val="00BF38C3"/>
    <w:rsid w:val="00BF3D87"/>
    <w:rsid w:val="00BF47F9"/>
    <w:rsid w:val="00BF50CF"/>
    <w:rsid w:val="00BF56E7"/>
    <w:rsid w:val="00BF5BD4"/>
    <w:rsid w:val="00BF699D"/>
    <w:rsid w:val="00BF6AB0"/>
    <w:rsid w:val="00BF6B26"/>
    <w:rsid w:val="00BF776C"/>
    <w:rsid w:val="00BF78E2"/>
    <w:rsid w:val="00BF7EAD"/>
    <w:rsid w:val="00C0028D"/>
    <w:rsid w:val="00C00570"/>
    <w:rsid w:val="00C01A6B"/>
    <w:rsid w:val="00C01DC9"/>
    <w:rsid w:val="00C02EA5"/>
    <w:rsid w:val="00C03301"/>
    <w:rsid w:val="00C033F9"/>
    <w:rsid w:val="00C0346E"/>
    <w:rsid w:val="00C03EE3"/>
    <w:rsid w:val="00C047E0"/>
    <w:rsid w:val="00C04EEB"/>
    <w:rsid w:val="00C04F0B"/>
    <w:rsid w:val="00C0508D"/>
    <w:rsid w:val="00C0530E"/>
    <w:rsid w:val="00C05AC1"/>
    <w:rsid w:val="00C0644F"/>
    <w:rsid w:val="00C06E70"/>
    <w:rsid w:val="00C07167"/>
    <w:rsid w:val="00C0749E"/>
    <w:rsid w:val="00C07EA9"/>
    <w:rsid w:val="00C07EB4"/>
    <w:rsid w:val="00C10419"/>
    <w:rsid w:val="00C10535"/>
    <w:rsid w:val="00C11488"/>
    <w:rsid w:val="00C11BA5"/>
    <w:rsid w:val="00C12141"/>
    <w:rsid w:val="00C13457"/>
    <w:rsid w:val="00C13D31"/>
    <w:rsid w:val="00C13D55"/>
    <w:rsid w:val="00C14CCA"/>
    <w:rsid w:val="00C1534B"/>
    <w:rsid w:val="00C1538E"/>
    <w:rsid w:val="00C15706"/>
    <w:rsid w:val="00C15995"/>
    <w:rsid w:val="00C15BE5"/>
    <w:rsid w:val="00C1686B"/>
    <w:rsid w:val="00C16B64"/>
    <w:rsid w:val="00C16BEC"/>
    <w:rsid w:val="00C17138"/>
    <w:rsid w:val="00C174C6"/>
    <w:rsid w:val="00C17A22"/>
    <w:rsid w:val="00C17D5B"/>
    <w:rsid w:val="00C21AA9"/>
    <w:rsid w:val="00C21E91"/>
    <w:rsid w:val="00C223D6"/>
    <w:rsid w:val="00C225E5"/>
    <w:rsid w:val="00C2263D"/>
    <w:rsid w:val="00C226F2"/>
    <w:rsid w:val="00C2302D"/>
    <w:rsid w:val="00C23C75"/>
    <w:rsid w:val="00C23EFE"/>
    <w:rsid w:val="00C2435D"/>
    <w:rsid w:val="00C2451F"/>
    <w:rsid w:val="00C246BB"/>
    <w:rsid w:val="00C24C27"/>
    <w:rsid w:val="00C2535F"/>
    <w:rsid w:val="00C25885"/>
    <w:rsid w:val="00C263F0"/>
    <w:rsid w:val="00C26CDA"/>
    <w:rsid w:val="00C27856"/>
    <w:rsid w:val="00C27C62"/>
    <w:rsid w:val="00C27FC1"/>
    <w:rsid w:val="00C30434"/>
    <w:rsid w:val="00C30619"/>
    <w:rsid w:val="00C30700"/>
    <w:rsid w:val="00C30A33"/>
    <w:rsid w:val="00C30FE6"/>
    <w:rsid w:val="00C330BC"/>
    <w:rsid w:val="00C33811"/>
    <w:rsid w:val="00C34327"/>
    <w:rsid w:val="00C35D8C"/>
    <w:rsid w:val="00C36D2B"/>
    <w:rsid w:val="00C36EA8"/>
    <w:rsid w:val="00C37006"/>
    <w:rsid w:val="00C370DE"/>
    <w:rsid w:val="00C37437"/>
    <w:rsid w:val="00C407A3"/>
    <w:rsid w:val="00C41265"/>
    <w:rsid w:val="00C41F4B"/>
    <w:rsid w:val="00C42351"/>
    <w:rsid w:val="00C424C1"/>
    <w:rsid w:val="00C427EB"/>
    <w:rsid w:val="00C42DAB"/>
    <w:rsid w:val="00C44610"/>
    <w:rsid w:val="00C45FBB"/>
    <w:rsid w:val="00C46145"/>
    <w:rsid w:val="00C46540"/>
    <w:rsid w:val="00C47A03"/>
    <w:rsid w:val="00C47CF6"/>
    <w:rsid w:val="00C51ADE"/>
    <w:rsid w:val="00C51C4A"/>
    <w:rsid w:val="00C5228D"/>
    <w:rsid w:val="00C5343C"/>
    <w:rsid w:val="00C53C5B"/>
    <w:rsid w:val="00C53D91"/>
    <w:rsid w:val="00C53F64"/>
    <w:rsid w:val="00C546C8"/>
    <w:rsid w:val="00C54C05"/>
    <w:rsid w:val="00C550F9"/>
    <w:rsid w:val="00C552A0"/>
    <w:rsid w:val="00C554F1"/>
    <w:rsid w:val="00C5636B"/>
    <w:rsid w:val="00C57600"/>
    <w:rsid w:val="00C57FBF"/>
    <w:rsid w:val="00C613E6"/>
    <w:rsid w:val="00C6154B"/>
    <w:rsid w:val="00C61D46"/>
    <w:rsid w:val="00C623AF"/>
    <w:rsid w:val="00C6247D"/>
    <w:rsid w:val="00C6294C"/>
    <w:rsid w:val="00C63302"/>
    <w:rsid w:val="00C63BA1"/>
    <w:rsid w:val="00C63CC0"/>
    <w:rsid w:val="00C641EE"/>
    <w:rsid w:val="00C64666"/>
    <w:rsid w:val="00C646FB"/>
    <w:rsid w:val="00C64D8A"/>
    <w:rsid w:val="00C65484"/>
    <w:rsid w:val="00C65544"/>
    <w:rsid w:val="00C65DC3"/>
    <w:rsid w:val="00C6615B"/>
    <w:rsid w:val="00C66281"/>
    <w:rsid w:val="00C67EE9"/>
    <w:rsid w:val="00C7005C"/>
    <w:rsid w:val="00C70284"/>
    <w:rsid w:val="00C706BE"/>
    <w:rsid w:val="00C7091D"/>
    <w:rsid w:val="00C70D54"/>
    <w:rsid w:val="00C712F3"/>
    <w:rsid w:val="00C712F8"/>
    <w:rsid w:val="00C7141E"/>
    <w:rsid w:val="00C71752"/>
    <w:rsid w:val="00C73716"/>
    <w:rsid w:val="00C74B51"/>
    <w:rsid w:val="00C7524A"/>
    <w:rsid w:val="00C75845"/>
    <w:rsid w:val="00C75A31"/>
    <w:rsid w:val="00C761B8"/>
    <w:rsid w:val="00C763FD"/>
    <w:rsid w:val="00C76509"/>
    <w:rsid w:val="00C76E09"/>
    <w:rsid w:val="00C8036B"/>
    <w:rsid w:val="00C80895"/>
    <w:rsid w:val="00C80F45"/>
    <w:rsid w:val="00C82FAF"/>
    <w:rsid w:val="00C83625"/>
    <w:rsid w:val="00C837D0"/>
    <w:rsid w:val="00C845E5"/>
    <w:rsid w:val="00C84C8C"/>
    <w:rsid w:val="00C855F9"/>
    <w:rsid w:val="00C85DCD"/>
    <w:rsid w:val="00C8626E"/>
    <w:rsid w:val="00C86AF5"/>
    <w:rsid w:val="00C86B25"/>
    <w:rsid w:val="00C86D9D"/>
    <w:rsid w:val="00C87824"/>
    <w:rsid w:val="00C87DAD"/>
    <w:rsid w:val="00C90B6E"/>
    <w:rsid w:val="00C90EEB"/>
    <w:rsid w:val="00C90FA5"/>
    <w:rsid w:val="00C91BD9"/>
    <w:rsid w:val="00C92813"/>
    <w:rsid w:val="00C9321F"/>
    <w:rsid w:val="00C940A6"/>
    <w:rsid w:val="00C95291"/>
    <w:rsid w:val="00C95297"/>
    <w:rsid w:val="00C95452"/>
    <w:rsid w:val="00C95646"/>
    <w:rsid w:val="00C95C20"/>
    <w:rsid w:val="00C96147"/>
    <w:rsid w:val="00C967E9"/>
    <w:rsid w:val="00C96D0E"/>
    <w:rsid w:val="00C96DD6"/>
    <w:rsid w:val="00C972DB"/>
    <w:rsid w:val="00C97FA9"/>
    <w:rsid w:val="00CA0870"/>
    <w:rsid w:val="00CA0E0B"/>
    <w:rsid w:val="00CA1298"/>
    <w:rsid w:val="00CA1BE0"/>
    <w:rsid w:val="00CA25E4"/>
    <w:rsid w:val="00CA27C7"/>
    <w:rsid w:val="00CA29FD"/>
    <w:rsid w:val="00CA3662"/>
    <w:rsid w:val="00CA4656"/>
    <w:rsid w:val="00CA4B47"/>
    <w:rsid w:val="00CA5B0A"/>
    <w:rsid w:val="00CA643A"/>
    <w:rsid w:val="00CA66FB"/>
    <w:rsid w:val="00CA72DA"/>
    <w:rsid w:val="00CA7490"/>
    <w:rsid w:val="00CA77D1"/>
    <w:rsid w:val="00CA79BF"/>
    <w:rsid w:val="00CA7EFD"/>
    <w:rsid w:val="00CB0116"/>
    <w:rsid w:val="00CB0583"/>
    <w:rsid w:val="00CB05B8"/>
    <w:rsid w:val="00CB0B63"/>
    <w:rsid w:val="00CB16D9"/>
    <w:rsid w:val="00CB1747"/>
    <w:rsid w:val="00CB2287"/>
    <w:rsid w:val="00CB2435"/>
    <w:rsid w:val="00CB24A0"/>
    <w:rsid w:val="00CB2D1A"/>
    <w:rsid w:val="00CB3156"/>
    <w:rsid w:val="00CB3653"/>
    <w:rsid w:val="00CB3910"/>
    <w:rsid w:val="00CB4667"/>
    <w:rsid w:val="00CB4BE4"/>
    <w:rsid w:val="00CB5477"/>
    <w:rsid w:val="00CB5582"/>
    <w:rsid w:val="00CB5D81"/>
    <w:rsid w:val="00CB5F76"/>
    <w:rsid w:val="00CB6E91"/>
    <w:rsid w:val="00CB732C"/>
    <w:rsid w:val="00CC0DF6"/>
    <w:rsid w:val="00CC0E50"/>
    <w:rsid w:val="00CC0E98"/>
    <w:rsid w:val="00CC16C1"/>
    <w:rsid w:val="00CC1977"/>
    <w:rsid w:val="00CC1D34"/>
    <w:rsid w:val="00CC228D"/>
    <w:rsid w:val="00CC231C"/>
    <w:rsid w:val="00CC25B7"/>
    <w:rsid w:val="00CC267F"/>
    <w:rsid w:val="00CC2F02"/>
    <w:rsid w:val="00CC39E1"/>
    <w:rsid w:val="00CC4275"/>
    <w:rsid w:val="00CC42E9"/>
    <w:rsid w:val="00CC546A"/>
    <w:rsid w:val="00CC5A91"/>
    <w:rsid w:val="00CC5CE6"/>
    <w:rsid w:val="00CC62D2"/>
    <w:rsid w:val="00CC6B10"/>
    <w:rsid w:val="00CC6F2F"/>
    <w:rsid w:val="00CC75EE"/>
    <w:rsid w:val="00CC7A32"/>
    <w:rsid w:val="00CD0196"/>
    <w:rsid w:val="00CD10E2"/>
    <w:rsid w:val="00CD127E"/>
    <w:rsid w:val="00CD1CBE"/>
    <w:rsid w:val="00CD26C6"/>
    <w:rsid w:val="00CD30A3"/>
    <w:rsid w:val="00CD3291"/>
    <w:rsid w:val="00CD3CF9"/>
    <w:rsid w:val="00CD3D70"/>
    <w:rsid w:val="00CD3F92"/>
    <w:rsid w:val="00CD3FF5"/>
    <w:rsid w:val="00CD4250"/>
    <w:rsid w:val="00CD4D67"/>
    <w:rsid w:val="00CD4EBF"/>
    <w:rsid w:val="00CD5172"/>
    <w:rsid w:val="00CD5720"/>
    <w:rsid w:val="00CD5807"/>
    <w:rsid w:val="00CD62BB"/>
    <w:rsid w:val="00CD67FF"/>
    <w:rsid w:val="00CD6E06"/>
    <w:rsid w:val="00CD709B"/>
    <w:rsid w:val="00CD74DB"/>
    <w:rsid w:val="00CD7662"/>
    <w:rsid w:val="00CD78D7"/>
    <w:rsid w:val="00CD7E42"/>
    <w:rsid w:val="00CE1817"/>
    <w:rsid w:val="00CE1912"/>
    <w:rsid w:val="00CE1FD2"/>
    <w:rsid w:val="00CE353F"/>
    <w:rsid w:val="00CE37D6"/>
    <w:rsid w:val="00CE3A5C"/>
    <w:rsid w:val="00CE46D9"/>
    <w:rsid w:val="00CE4838"/>
    <w:rsid w:val="00CE4CF9"/>
    <w:rsid w:val="00CE4E66"/>
    <w:rsid w:val="00CE4FA8"/>
    <w:rsid w:val="00CE4FF1"/>
    <w:rsid w:val="00CE52CC"/>
    <w:rsid w:val="00CE54A4"/>
    <w:rsid w:val="00CE5C46"/>
    <w:rsid w:val="00CE5FDF"/>
    <w:rsid w:val="00CE633F"/>
    <w:rsid w:val="00CE6389"/>
    <w:rsid w:val="00CE640A"/>
    <w:rsid w:val="00CE7021"/>
    <w:rsid w:val="00CE7566"/>
    <w:rsid w:val="00CE7DE1"/>
    <w:rsid w:val="00CF024F"/>
    <w:rsid w:val="00CF06AE"/>
    <w:rsid w:val="00CF0C94"/>
    <w:rsid w:val="00CF0C99"/>
    <w:rsid w:val="00CF0CC0"/>
    <w:rsid w:val="00CF1016"/>
    <w:rsid w:val="00CF1320"/>
    <w:rsid w:val="00CF171A"/>
    <w:rsid w:val="00CF1D7B"/>
    <w:rsid w:val="00CF20B2"/>
    <w:rsid w:val="00CF2816"/>
    <w:rsid w:val="00CF2A6E"/>
    <w:rsid w:val="00CF3D09"/>
    <w:rsid w:val="00CF3D61"/>
    <w:rsid w:val="00CF48E3"/>
    <w:rsid w:val="00CF4C20"/>
    <w:rsid w:val="00CF4F3B"/>
    <w:rsid w:val="00CF5308"/>
    <w:rsid w:val="00CF5353"/>
    <w:rsid w:val="00CF60EC"/>
    <w:rsid w:val="00CF6828"/>
    <w:rsid w:val="00CF699B"/>
    <w:rsid w:val="00CF7677"/>
    <w:rsid w:val="00CF7F38"/>
    <w:rsid w:val="00D0037B"/>
    <w:rsid w:val="00D00602"/>
    <w:rsid w:val="00D00DDB"/>
    <w:rsid w:val="00D0115F"/>
    <w:rsid w:val="00D0214C"/>
    <w:rsid w:val="00D027F8"/>
    <w:rsid w:val="00D02AC0"/>
    <w:rsid w:val="00D02FA5"/>
    <w:rsid w:val="00D0390B"/>
    <w:rsid w:val="00D03C2A"/>
    <w:rsid w:val="00D03DA6"/>
    <w:rsid w:val="00D03F2A"/>
    <w:rsid w:val="00D04F61"/>
    <w:rsid w:val="00D0505F"/>
    <w:rsid w:val="00D056FE"/>
    <w:rsid w:val="00D06293"/>
    <w:rsid w:val="00D068B4"/>
    <w:rsid w:val="00D06CDD"/>
    <w:rsid w:val="00D06D6A"/>
    <w:rsid w:val="00D1096F"/>
    <w:rsid w:val="00D10CB6"/>
    <w:rsid w:val="00D10E4C"/>
    <w:rsid w:val="00D110A5"/>
    <w:rsid w:val="00D11255"/>
    <w:rsid w:val="00D1196E"/>
    <w:rsid w:val="00D11D9F"/>
    <w:rsid w:val="00D12E26"/>
    <w:rsid w:val="00D134FA"/>
    <w:rsid w:val="00D13784"/>
    <w:rsid w:val="00D142CB"/>
    <w:rsid w:val="00D14391"/>
    <w:rsid w:val="00D14693"/>
    <w:rsid w:val="00D14917"/>
    <w:rsid w:val="00D14923"/>
    <w:rsid w:val="00D149CE"/>
    <w:rsid w:val="00D14A85"/>
    <w:rsid w:val="00D1584C"/>
    <w:rsid w:val="00D15F4F"/>
    <w:rsid w:val="00D16602"/>
    <w:rsid w:val="00D1668A"/>
    <w:rsid w:val="00D16745"/>
    <w:rsid w:val="00D17FD9"/>
    <w:rsid w:val="00D17FE0"/>
    <w:rsid w:val="00D207F0"/>
    <w:rsid w:val="00D2202A"/>
    <w:rsid w:val="00D22CCB"/>
    <w:rsid w:val="00D23288"/>
    <w:rsid w:val="00D23305"/>
    <w:rsid w:val="00D23780"/>
    <w:rsid w:val="00D239C8"/>
    <w:rsid w:val="00D23AEB"/>
    <w:rsid w:val="00D23B61"/>
    <w:rsid w:val="00D23CD8"/>
    <w:rsid w:val="00D24421"/>
    <w:rsid w:val="00D246A4"/>
    <w:rsid w:val="00D24FB5"/>
    <w:rsid w:val="00D251C4"/>
    <w:rsid w:val="00D253B1"/>
    <w:rsid w:val="00D26085"/>
    <w:rsid w:val="00D263F0"/>
    <w:rsid w:val="00D27727"/>
    <w:rsid w:val="00D27BD3"/>
    <w:rsid w:val="00D27CCD"/>
    <w:rsid w:val="00D301EF"/>
    <w:rsid w:val="00D304D9"/>
    <w:rsid w:val="00D30CE5"/>
    <w:rsid w:val="00D30D67"/>
    <w:rsid w:val="00D30E8D"/>
    <w:rsid w:val="00D3138D"/>
    <w:rsid w:val="00D3170A"/>
    <w:rsid w:val="00D3210D"/>
    <w:rsid w:val="00D32AA3"/>
    <w:rsid w:val="00D32DEF"/>
    <w:rsid w:val="00D33C99"/>
    <w:rsid w:val="00D33CE5"/>
    <w:rsid w:val="00D33EEB"/>
    <w:rsid w:val="00D34630"/>
    <w:rsid w:val="00D34728"/>
    <w:rsid w:val="00D34E06"/>
    <w:rsid w:val="00D37225"/>
    <w:rsid w:val="00D37518"/>
    <w:rsid w:val="00D37971"/>
    <w:rsid w:val="00D379D2"/>
    <w:rsid w:val="00D37AA4"/>
    <w:rsid w:val="00D37AFB"/>
    <w:rsid w:val="00D408B2"/>
    <w:rsid w:val="00D412A6"/>
    <w:rsid w:val="00D41864"/>
    <w:rsid w:val="00D42445"/>
    <w:rsid w:val="00D4342D"/>
    <w:rsid w:val="00D44446"/>
    <w:rsid w:val="00D4507F"/>
    <w:rsid w:val="00D4574D"/>
    <w:rsid w:val="00D45B3D"/>
    <w:rsid w:val="00D4623E"/>
    <w:rsid w:val="00D46A9B"/>
    <w:rsid w:val="00D47436"/>
    <w:rsid w:val="00D47521"/>
    <w:rsid w:val="00D47F0F"/>
    <w:rsid w:val="00D501FD"/>
    <w:rsid w:val="00D503C1"/>
    <w:rsid w:val="00D50CE9"/>
    <w:rsid w:val="00D51241"/>
    <w:rsid w:val="00D5155C"/>
    <w:rsid w:val="00D5172E"/>
    <w:rsid w:val="00D51A00"/>
    <w:rsid w:val="00D51C23"/>
    <w:rsid w:val="00D51F54"/>
    <w:rsid w:val="00D52186"/>
    <w:rsid w:val="00D522E4"/>
    <w:rsid w:val="00D531F0"/>
    <w:rsid w:val="00D532E6"/>
    <w:rsid w:val="00D535A8"/>
    <w:rsid w:val="00D535EB"/>
    <w:rsid w:val="00D53A18"/>
    <w:rsid w:val="00D54445"/>
    <w:rsid w:val="00D55F27"/>
    <w:rsid w:val="00D56E87"/>
    <w:rsid w:val="00D576B0"/>
    <w:rsid w:val="00D576B1"/>
    <w:rsid w:val="00D57A95"/>
    <w:rsid w:val="00D60857"/>
    <w:rsid w:val="00D60B8E"/>
    <w:rsid w:val="00D60D57"/>
    <w:rsid w:val="00D61540"/>
    <w:rsid w:val="00D618CA"/>
    <w:rsid w:val="00D619D6"/>
    <w:rsid w:val="00D61D86"/>
    <w:rsid w:val="00D62C5A"/>
    <w:rsid w:val="00D63134"/>
    <w:rsid w:val="00D63382"/>
    <w:rsid w:val="00D637B2"/>
    <w:rsid w:val="00D63F30"/>
    <w:rsid w:val="00D64D19"/>
    <w:rsid w:val="00D654E9"/>
    <w:rsid w:val="00D6597D"/>
    <w:rsid w:val="00D659FD"/>
    <w:rsid w:val="00D660E6"/>
    <w:rsid w:val="00D67C95"/>
    <w:rsid w:val="00D70162"/>
    <w:rsid w:val="00D70791"/>
    <w:rsid w:val="00D713AA"/>
    <w:rsid w:val="00D71D2D"/>
    <w:rsid w:val="00D71F2C"/>
    <w:rsid w:val="00D72264"/>
    <w:rsid w:val="00D72298"/>
    <w:rsid w:val="00D7242A"/>
    <w:rsid w:val="00D72504"/>
    <w:rsid w:val="00D727E0"/>
    <w:rsid w:val="00D72A1D"/>
    <w:rsid w:val="00D72D0D"/>
    <w:rsid w:val="00D73088"/>
    <w:rsid w:val="00D73883"/>
    <w:rsid w:val="00D73AF4"/>
    <w:rsid w:val="00D753DF"/>
    <w:rsid w:val="00D75BE6"/>
    <w:rsid w:val="00D75DCD"/>
    <w:rsid w:val="00D77186"/>
    <w:rsid w:val="00D7774B"/>
    <w:rsid w:val="00D77871"/>
    <w:rsid w:val="00D77BF4"/>
    <w:rsid w:val="00D80792"/>
    <w:rsid w:val="00D8105C"/>
    <w:rsid w:val="00D827C1"/>
    <w:rsid w:val="00D82860"/>
    <w:rsid w:val="00D82CF7"/>
    <w:rsid w:val="00D82F4F"/>
    <w:rsid w:val="00D84E4A"/>
    <w:rsid w:val="00D84EDE"/>
    <w:rsid w:val="00D86045"/>
    <w:rsid w:val="00D87350"/>
    <w:rsid w:val="00D8782B"/>
    <w:rsid w:val="00D90265"/>
    <w:rsid w:val="00D905DD"/>
    <w:rsid w:val="00D90871"/>
    <w:rsid w:val="00D917A7"/>
    <w:rsid w:val="00D926F6"/>
    <w:rsid w:val="00D92866"/>
    <w:rsid w:val="00D92FA9"/>
    <w:rsid w:val="00D939B5"/>
    <w:rsid w:val="00D94207"/>
    <w:rsid w:val="00D94215"/>
    <w:rsid w:val="00D94709"/>
    <w:rsid w:val="00D947D8"/>
    <w:rsid w:val="00D94FE3"/>
    <w:rsid w:val="00D95B8A"/>
    <w:rsid w:val="00D96208"/>
    <w:rsid w:val="00D962B2"/>
    <w:rsid w:val="00D9635A"/>
    <w:rsid w:val="00D965D5"/>
    <w:rsid w:val="00D96819"/>
    <w:rsid w:val="00D96BDB"/>
    <w:rsid w:val="00D96CD6"/>
    <w:rsid w:val="00D96D29"/>
    <w:rsid w:val="00D96E3C"/>
    <w:rsid w:val="00D97DFB"/>
    <w:rsid w:val="00DA0C7E"/>
    <w:rsid w:val="00DA103A"/>
    <w:rsid w:val="00DA13A1"/>
    <w:rsid w:val="00DA2617"/>
    <w:rsid w:val="00DA3A2B"/>
    <w:rsid w:val="00DA3DDC"/>
    <w:rsid w:val="00DA4FAD"/>
    <w:rsid w:val="00DA5779"/>
    <w:rsid w:val="00DA5E67"/>
    <w:rsid w:val="00DA5FAB"/>
    <w:rsid w:val="00DA616D"/>
    <w:rsid w:val="00DA7109"/>
    <w:rsid w:val="00DA71EE"/>
    <w:rsid w:val="00DA7202"/>
    <w:rsid w:val="00DA720E"/>
    <w:rsid w:val="00DA777D"/>
    <w:rsid w:val="00DA7A63"/>
    <w:rsid w:val="00DB03AA"/>
    <w:rsid w:val="00DB0601"/>
    <w:rsid w:val="00DB1406"/>
    <w:rsid w:val="00DB1891"/>
    <w:rsid w:val="00DB1BB9"/>
    <w:rsid w:val="00DB1DEA"/>
    <w:rsid w:val="00DB22E0"/>
    <w:rsid w:val="00DB286A"/>
    <w:rsid w:val="00DB2A79"/>
    <w:rsid w:val="00DB31B0"/>
    <w:rsid w:val="00DB3200"/>
    <w:rsid w:val="00DB375A"/>
    <w:rsid w:val="00DB396C"/>
    <w:rsid w:val="00DB3D3F"/>
    <w:rsid w:val="00DB426C"/>
    <w:rsid w:val="00DB4808"/>
    <w:rsid w:val="00DB545D"/>
    <w:rsid w:val="00DB5893"/>
    <w:rsid w:val="00DB67E8"/>
    <w:rsid w:val="00DB72D3"/>
    <w:rsid w:val="00DB7899"/>
    <w:rsid w:val="00DB7B14"/>
    <w:rsid w:val="00DC0AD2"/>
    <w:rsid w:val="00DC0E41"/>
    <w:rsid w:val="00DC1B9F"/>
    <w:rsid w:val="00DC1CAD"/>
    <w:rsid w:val="00DC237C"/>
    <w:rsid w:val="00DC2909"/>
    <w:rsid w:val="00DC3A51"/>
    <w:rsid w:val="00DC3B34"/>
    <w:rsid w:val="00DC3FA7"/>
    <w:rsid w:val="00DC43A6"/>
    <w:rsid w:val="00DC5597"/>
    <w:rsid w:val="00DC5775"/>
    <w:rsid w:val="00DC5BD8"/>
    <w:rsid w:val="00DC5D21"/>
    <w:rsid w:val="00DC6317"/>
    <w:rsid w:val="00DC647A"/>
    <w:rsid w:val="00DC71C2"/>
    <w:rsid w:val="00DD087D"/>
    <w:rsid w:val="00DD0915"/>
    <w:rsid w:val="00DD0DA7"/>
    <w:rsid w:val="00DD0E6E"/>
    <w:rsid w:val="00DD181B"/>
    <w:rsid w:val="00DD19D9"/>
    <w:rsid w:val="00DD2950"/>
    <w:rsid w:val="00DD32B8"/>
    <w:rsid w:val="00DD3B59"/>
    <w:rsid w:val="00DD3E55"/>
    <w:rsid w:val="00DD3E86"/>
    <w:rsid w:val="00DD5AB8"/>
    <w:rsid w:val="00DD5F3D"/>
    <w:rsid w:val="00DD606E"/>
    <w:rsid w:val="00DD6448"/>
    <w:rsid w:val="00DD705C"/>
    <w:rsid w:val="00DD7320"/>
    <w:rsid w:val="00DD7333"/>
    <w:rsid w:val="00DD78A0"/>
    <w:rsid w:val="00DD7CAE"/>
    <w:rsid w:val="00DE0526"/>
    <w:rsid w:val="00DE0D97"/>
    <w:rsid w:val="00DE0FBA"/>
    <w:rsid w:val="00DE27A5"/>
    <w:rsid w:val="00DE2DA3"/>
    <w:rsid w:val="00DE30DA"/>
    <w:rsid w:val="00DE3D2D"/>
    <w:rsid w:val="00DE3E4F"/>
    <w:rsid w:val="00DE46F1"/>
    <w:rsid w:val="00DE4E89"/>
    <w:rsid w:val="00DE55EC"/>
    <w:rsid w:val="00DE57A4"/>
    <w:rsid w:val="00DE69D2"/>
    <w:rsid w:val="00DE6DE0"/>
    <w:rsid w:val="00DE731D"/>
    <w:rsid w:val="00DE73BB"/>
    <w:rsid w:val="00DE7C9D"/>
    <w:rsid w:val="00DE7F07"/>
    <w:rsid w:val="00DF0105"/>
    <w:rsid w:val="00DF063F"/>
    <w:rsid w:val="00DF0E41"/>
    <w:rsid w:val="00DF120B"/>
    <w:rsid w:val="00DF122E"/>
    <w:rsid w:val="00DF136F"/>
    <w:rsid w:val="00DF1F57"/>
    <w:rsid w:val="00DF1FE1"/>
    <w:rsid w:val="00DF283F"/>
    <w:rsid w:val="00DF2A7D"/>
    <w:rsid w:val="00DF31CA"/>
    <w:rsid w:val="00DF3873"/>
    <w:rsid w:val="00DF3BD0"/>
    <w:rsid w:val="00DF5028"/>
    <w:rsid w:val="00DF517E"/>
    <w:rsid w:val="00DF5B48"/>
    <w:rsid w:val="00DF5CA2"/>
    <w:rsid w:val="00DF5DCD"/>
    <w:rsid w:val="00DF5E6E"/>
    <w:rsid w:val="00DF620B"/>
    <w:rsid w:val="00DF6DA2"/>
    <w:rsid w:val="00E0061E"/>
    <w:rsid w:val="00E00823"/>
    <w:rsid w:val="00E01691"/>
    <w:rsid w:val="00E01F2B"/>
    <w:rsid w:val="00E02B09"/>
    <w:rsid w:val="00E02EE2"/>
    <w:rsid w:val="00E03188"/>
    <w:rsid w:val="00E04730"/>
    <w:rsid w:val="00E058E0"/>
    <w:rsid w:val="00E05B06"/>
    <w:rsid w:val="00E05C4A"/>
    <w:rsid w:val="00E05FA9"/>
    <w:rsid w:val="00E0607F"/>
    <w:rsid w:val="00E0772D"/>
    <w:rsid w:val="00E0775E"/>
    <w:rsid w:val="00E07830"/>
    <w:rsid w:val="00E109FF"/>
    <w:rsid w:val="00E11409"/>
    <w:rsid w:val="00E11621"/>
    <w:rsid w:val="00E1216B"/>
    <w:rsid w:val="00E1229C"/>
    <w:rsid w:val="00E124C0"/>
    <w:rsid w:val="00E131CF"/>
    <w:rsid w:val="00E13543"/>
    <w:rsid w:val="00E14E12"/>
    <w:rsid w:val="00E15727"/>
    <w:rsid w:val="00E162CA"/>
    <w:rsid w:val="00E16A3A"/>
    <w:rsid w:val="00E16B0D"/>
    <w:rsid w:val="00E17A16"/>
    <w:rsid w:val="00E17CAB"/>
    <w:rsid w:val="00E200ED"/>
    <w:rsid w:val="00E2055E"/>
    <w:rsid w:val="00E2092D"/>
    <w:rsid w:val="00E22299"/>
    <w:rsid w:val="00E222F8"/>
    <w:rsid w:val="00E231CF"/>
    <w:rsid w:val="00E234D0"/>
    <w:rsid w:val="00E23A03"/>
    <w:rsid w:val="00E23FE5"/>
    <w:rsid w:val="00E24132"/>
    <w:rsid w:val="00E24BA0"/>
    <w:rsid w:val="00E252B5"/>
    <w:rsid w:val="00E26431"/>
    <w:rsid w:val="00E26542"/>
    <w:rsid w:val="00E26B7C"/>
    <w:rsid w:val="00E271BE"/>
    <w:rsid w:val="00E30068"/>
    <w:rsid w:val="00E303BE"/>
    <w:rsid w:val="00E307C0"/>
    <w:rsid w:val="00E30C2D"/>
    <w:rsid w:val="00E30C87"/>
    <w:rsid w:val="00E30D42"/>
    <w:rsid w:val="00E3126F"/>
    <w:rsid w:val="00E316A4"/>
    <w:rsid w:val="00E31A97"/>
    <w:rsid w:val="00E322DD"/>
    <w:rsid w:val="00E327EC"/>
    <w:rsid w:val="00E34C0E"/>
    <w:rsid w:val="00E357E3"/>
    <w:rsid w:val="00E35982"/>
    <w:rsid w:val="00E35AF7"/>
    <w:rsid w:val="00E35AFE"/>
    <w:rsid w:val="00E35C93"/>
    <w:rsid w:val="00E36B44"/>
    <w:rsid w:val="00E36BFC"/>
    <w:rsid w:val="00E36C11"/>
    <w:rsid w:val="00E37437"/>
    <w:rsid w:val="00E379EC"/>
    <w:rsid w:val="00E37E84"/>
    <w:rsid w:val="00E40235"/>
    <w:rsid w:val="00E40800"/>
    <w:rsid w:val="00E40C2A"/>
    <w:rsid w:val="00E41113"/>
    <w:rsid w:val="00E4169D"/>
    <w:rsid w:val="00E42421"/>
    <w:rsid w:val="00E4260A"/>
    <w:rsid w:val="00E42B9D"/>
    <w:rsid w:val="00E42BCC"/>
    <w:rsid w:val="00E447BA"/>
    <w:rsid w:val="00E453AC"/>
    <w:rsid w:val="00E45975"/>
    <w:rsid w:val="00E45A89"/>
    <w:rsid w:val="00E45E49"/>
    <w:rsid w:val="00E460B3"/>
    <w:rsid w:val="00E461E3"/>
    <w:rsid w:val="00E4661B"/>
    <w:rsid w:val="00E46BC1"/>
    <w:rsid w:val="00E47C1A"/>
    <w:rsid w:val="00E5039C"/>
    <w:rsid w:val="00E5084A"/>
    <w:rsid w:val="00E50EF5"/>
    <w:rsid w:val="00E51156"/>
    <w:rsid w:val="00E5153F"/>
    <w:rsid w:val="00E524FB"/>
    <w:rsid w:val="00E5255F"/>
    <w:rsid w:val="00E52CC4"/>
    <w:rsid w:val="00E5308C"/>
    <w:rsid w:val="00E532CE"/>
    <w:rsid w:val="00E533FA"/>
    <w:rsid w:val="00E53C7A"/>
    <w:rsid w:val="00E5433A"/>
    <w:rsid w:val="00E5580D"/>
    <w:rsid w:val="00E55B7E"/>
    <w:rsid w:val="00E560B3"/>
    <w:rsid w:val="00E568E3"/>
    <w:rsid w:val="00E56C1E"/>
    <w:rsid w:val="00E57946"/>
    <w:rsid w:val="00E60521"/>
    <w:rsid w:val="00E60B8C"/>
    <w:rsid w:val="00E60BCD"/>
    <w:rsid w:val="00E60BD9"/>
    <w:rsid w:val="00E612A1"/>
    <w:rsid w:val="00E619B3"/>
    <w:rsid w:val="00E62CE1"/>
    <w:rsid w:val="00E63482"/>
    <w:rsid w:val="00E63AD2"/>
    <w:rsid w:val="00E63F18"/>
    <w:rsid w:val="00E6466A"/>
    <w:rsid w:val="00E652A8"/>
    <w:rsid w:val="00E65C80"/>
    <w:rsid w:val="00E6666C"/>
    <w:rsid w:val="00E6670B"/>
    <w:rsid w:val="00E677F6"/>
    <w:rsid w:val="00E67E9B"/>
    <w:rsid w:val="00E67EBE"/>
    <w:rsid w:val="00E67F05"/>
    <w:rsid w:val="00E70D43"/>
    <w:rsid w:val="00E70D96"/>
    <w:rsid w:val="00E7106A"/>
    <w:rsid w:val="00E71326"/>
    <w:rsid w:val="00E71C4D"/>
    <w:rsid w:val="00E71E21"/>
    <w:rsid w:val="00E73447"/>
    <w:rsid w:val="00E734B4"/>
    <w:rsid w:val="00E738C3"/>
    <w:rsid w:val="00E74004"/>
    <w:rsid w:val="00E7481D"/>
    <w:rsid w:val="00E74A34"/>
    <w:rsid w:val="00E74B71"/>
    <w:rsid w:val="00E74C83"/>
    <w:rsid w:val="00E75251"/>
    <w:rsid w:val="00E755B7"/>
    <w:rsid w:val="00E75F0C"/>
    <w:rsid w:val="00E75FE6"/>
    <w:rsid w:val="00E769D8"/>
    <w:rsid w:val="00E8002C"/>
    <w:rsid w:val="00E805F4"/>
    <w:rsid w:val="00E80D15"/>
    <w:rsid w:val="00E80F06"/>
    <w:rsid w:val="00E80F7F"/>
    <w:rsid w:val="00E81134"/>
    <w:rsid w:val="00E8131A"/>
    <w:rsid w:val="00E8178C"/>
    <w:rsid w:val="00E81B1E"/>
    <w:rsid w:val="00E81CC0"/>
    <w:rsid w:val="00E8210F"/>
    <w:rsid w:val="00E824BB"/>
    <w:rsid w:val="00E82542"/>
    <w:rsid w:val="00E825DB"/>
    <w:rsid w:val="00E83165"/>
    <w:rsid w:val="00E834DC"/>
    <w:rsid w:val="00E83689"/>
    <w:rsid w:val="00E836B7"/>
    <w:rsid w:val="00E85413"/>
    <w:rsid w:val="00E85994"/>
    <w:rsid w:val="00E86274"/>
    <w:rsid w:val="00E86838"/>
    <w:rsid w:val="00E86B52"/>
    <w:rsid w:val="00E86E18"/>
    <w:rsid w:val="00E875EF"/>
    <w:rsid w:val="00E87662"/>
    <w:rsid w:val="00E87B8D"/>
    <w:rsid w:val="00E90998"/>
    <w:rsid w:val="00E90AA7"/>
    <w:rsid w:val="00E90E09"/>
    <w:rsid w:val="00E91195"/>
    <w:rsid w:val="00E91378"/>
    <w:rsid w:val="00E91886"/>
    <w:rsid w:val="00E91B90"/>
    <w:rsid w:val="00E92840"/>
    <w:rsid w:val="00E929BF"/>
    <w:rsid w:val="00E92BB7"/>
    <w:rsid w:val="00E9329F"/>
    <w:rsid w:val="00E93C23"/>
    <w:rsid w:val="00E93F3E"/>
    <w:rsid w:val="00E94BC4"/>
    <w:rsid w:val="00E9504F"/>
    <w:rsid w:val="00E95D13"/>
    <w:rsid w:val="00E96B0F"/>
    <w:rsid w:val="00E96C99"/>
    <w:rsid w:val="00E974AE"/>
    <w:rsid w:val="00E97691"/>
    <w:rsid w:val="00E9783B"/>
    <w:rsid w:val="00EA0EE5"/>
    <w:rsid w:val="00EA0F9F"/>
    <w:rsid w:val="00EA1022"/>
    <w:rsid w:val="00EA1505"/>
    <w:rsid w:val="00EA1570"/>
    <w:rsid w:val="00EA2DEF"/>
    <w:rsid w:val="00EA3C6A"/>
    <w:rsid w:val="00EA3FB3"/>
    <w:rsid w:val="00EA46BF"/>
    <w:rsid w:val="00EA4CC4"/>
    <w:rsid w:val="00EA4E5A"/>
    <w:rsid w:val="00EA63FE"/>
    <w:rsid w:val="00EA68B2"/>
    <w:rsid w:val="00EA6927"/>
    <w:rsid w:val="00EA6A97"/>
    <w:rsid w:val="00EA6C44"/>
    <w:rsid w:val="00EA784A"/>
    <w:rsid w:val="00EA7A46"/>
    <w:rsid w:val="00EA7DA8"/>
    <w:rsid w:val="00EA7F6B"/>
    <w:rsid w:val="00EB083A"/>
    <w:rsid w:val="00EB1168"/>
    <w:rsid w:val="00EB1834"/>
    <w:rsid w:val="00EB1A04"/>
    <w:rsid w:val="00EB21C0"/>
    <w:rsid w:val="00EB2225"/>
    <w:rsid w:val="00EB2BC8"/>
    <w:rsid w:val="00EB2FDE"/>
    <w:rsid w:val="00EB3040"/>
    <w:rsid w:val="00EB3250"/>
    <w:rsid w:val="00EB393A"/>
    <w:rsid w:val="00EB3F3A"/>
    <w:rsid w:val="00EB44B6"/>
    <w:rsid w:val="00EB4648"/>
    <w:rsid w:val="00EB48F3"/>
    <w:rsid w:val="00EB4D45"/>
    <w:rsid w:val="00EB518A"/>
    <w:rsid w:val="00EB5482"/>
    <w:rsid w:val="00EB77DF"/>
    <w:rsid w:val="00EB7ACA"/>
    <w:rsid w:val="00EC0293"/>
    <w:rsid w:val="00EC0F20"/>
    <w:rsid w:val="00EC2216"/>
    <w:rsid w:val="00EC27FF"/>
    <w:rsid w:val="00EC38D2"/>
    <w:rsid w:val="00EC4B2C"/>
    <w:rsid w:val="00EC5392"/>
    <w:rsid w:val="00EC54DA"/>
    <w:rsid w:val="00EC57A3"/>
    <w:rsid w:val="00EC6C3C"/>
    <w:rsid w:val="00EC703D"/>
    <w:rsid w:val="00EC78B3"/>
    <w:rsid w:val="00EC7B68"/>
    <w:rsid w:val="00ED105A"/>
    <w:rsid w:val="00ED12BE"/>
    <w:rsid w:val="00ED1664"/>
    <w:rsid w:val="00ED1939"/>
    <w:rsid w:val="00ED253E"/>
    <w:rsid w:val="00ED271A"/>
    <w:rsid w:val="00ED2896"/>
    <w:rsid w:val="00ED28C7"/>
    <w:rsid w:val="00ED299E"/>
    <w:rsid w:val="00ED2B2F"/>
    <w:rsid w:val="00ED2E80"/>
    <w:rsid w:val="00ED31C0"/>
    <w:rsid w:val="00ED35E2"/>
    <w:rsid w:val="00ED36D0"/>
    <w:rsid w:val="00ED3AB0"/>
    <w:rsid w:val="00ED3FEA"/>
    <w:rsid w:val="00ED5023"/>
    <w:rsid w:val="00ED5566"/>
    <w:rsid w:val="00ED5652"/>
    <w:rsid w:val="00ED581F"/>
    <w:rsid w:val="00ED5907"/>
    <w:rsid w:val="00ED6AA5"/>
    <w:rsid w:val="00ED6ABD"/>
    <w:rsid w:val="00ED6F36"/>
    <w:rsid w:val="00ED7001"/>
    <w:rsid w:val="00ED7E5F"/>
    <w:rsid w:val="00EE08AB"/>
    <w:rsid w:val="00EE0AAB"/>
    <w:rsid w:val="00EE0BD1"/>
    <w:rsid w:val="00EE1038"/>
    <w:rsid w:val="00EE10F6"/>
    <w:rsid w:val="00EE13DF"/>
    <w:rsid w:val="00EE1E58"/>
    <w:rsid w:val="00EE20DB"/>
    <w:rsid w:val="00EE2B4E"/>
    <w:rsid w:val="00EE2E8C"/>
    <w:rsid w:val="00EE3B84"/>
    <w:rsid w:val="00EE3C6D"/>
    <w:rsid w:val="00EE421C"/>
    <w:rsid w:val="00EE4A35"/>
    <w:rsid w:val="00EE4BC6"/>
    <w:rsid w:val="00EE4E7E"/>
    <w:rsid w:val="00EE4FFE"/>
    <w:rsid w:val="00EE56C0"/>
    <w:rsid w:val="00EE5D5E"/>
    <w:rsid w:val="00EE6339"/>
    <w:rsid w:val="00EE6FD7"/>
    <w:rsid w:val="00EE7122"/>
    <w:rsid w:val="00EE73CC"/>
    <w:rsid w:val="00EF0090"/>
    <w:rsid w:val="00EF022C"/>
    <w:rsid w:val="00EF037B"/>
    <w:rsid w:val="00EF03EC"/>
    <w:rsid w:val="00EF0481"/>
    <w:rsid w:val="00EF0C7D"/>
    <w:rsid w:val="00EF34E6"/>
    <w:rsid w:val="00EF3A00"/>
    <w:rsid w:val="00EF4BC4"/>
    <w:rsid w:val="00EF4CFE"/>
    <w:rsid w:val="00EF52D8"/>
    <w:rsid w:val="00EF5C15"/>
    <w:rsid w:val="00EF61C4"/>
    <w:rsid w:val="00EF66FC"/>
    <w:rsid w:val="00EF6A54"/>
    <w:rsid w:val="00EF6D06"/>
    <w:rsid w:val="00EF7B2D"/>
    <w:rsid w:val="00EF7EB9"/>
    <w:rsid w:val="00F00343"/>
    <w:rsid w:val="00F005E8"/>
    <w:rsid w:val="00F00632"/>
    <w:rsid w:val="00F00FA4"/>
    <w:rsid w:val="00F00FEF"/>
    <w:rsid w:val="00F0188C"/>
    <w:rsid w:val="00F0217A"/>
    <w:rsid w:val="00F02F81"/>
    <w:rsid w:val="00F033F2"/>
    <w:rsid w:val="00F03D18"/>
    <w:rsid w:val="00F0514F"/>
    <w:rsid w:val="00F05271"/>
    <w:rsid w:val="00F054EA"/>
    <w:rsid w:val="00F0593F"/>
    <w:rsid w:val="00F05DFA"/>
    <w:rsid w:val="00F06201"/>
    <w:rsid w:val="00F06C38"/>
    <w:rsid w:val="00F073D3"/>
    <w:rsid w:val="00F07E17"/>
    <w:rsid w:val="00F07F95"/>
    <w:rsid w:val="00F101CA"/>
    <w:rsid w:val="00F11512"/>
    <w:rsid w:val="00F11CF2"/>
    <w:rsid w:val="00F12AC0"/>
    <w:rsid w:val="00F12BAA"/>
    <w:rsid w:val="00F13F31"/>
    <w:rsid w:val="00F143BA"/>
    <w:rsid w:val="00F14422"/>
    <w:rsid w:val="00F14796"/>
    <w:rsid w:val="00F1497C"/>
    <w:rsid w:val="00F15058"/>
    <w:rsid w:val="00F15326"/>
    <w:rsid w:val="00F15C3F"/>
    <w:rsid w:val="00F162F0"/>
    <w:rsid w:val="00F1702C"/>
    <w:rsid w:val="00F17887"/>
    <w:rsid w:val="00F17BDA"/>
    <w:rsid w:val="00F2033D"/>
    <w:rsid w:val="00F207E0"/>
    <w:rsid w:val="00F20AF1"/>
    <w:rsid w:val="00F21201"/>
    <w:rsid w:val="00F214A3"/>
    <w:rsid w:val="00F21E2B"/>
    <w:rsid w:val="00F22872"/>
    <w:rsid w:val="00F22D21"/>
    <w:rsid w:val="00F237DB"/>
    <w:rsid w:val="00F239BE"/>
    <w:rsid w:val="00F23AC1"/>
    <w:rsid w:val="00F24127"/>
    <w:rsid w:val="00F24EC9"/>
    <w:rsid w:val="00F26212"/>
    <w:rsid w:val="00F2684C"/>
    <w:rsid w:val="00F268A9"/>
    <w:rsid w:val="00F273BD"/>
    <w:rsid w:val="00F27998"/>
    <w:rsid w:val="00F27B3A"/>
    <w:rsid w:val="00F27C07"/>
    <w:rsid w:val="00F27DD5"/>
    <w:rsid w:val="00F3004C"/>
    <w:rsid w:val="00F30398"/>
    <w:rsid w:val="00F309D9"/>
    <w:rsid w:val="00F30BDC"/>
    <w:rsid w:val="00F30C1F"/>
    <w:rsid w:val="00F3168C"/>
    <w:rsid w:val="00F32157"/>
    <w:rsid w:val="00F332C4"/>
    <w:rsid w:val="00F34168"/>
    <w:rsid w:val="00F344E2"/>
    <w:rsid w:val="00F34FF3"/>
    <w:rsid w:val="00F3506C"/>
    <w:rsid w:val="00F35CE8"/>
    <w:rsid w:val="00F35E94"/>
    <w:rsid w:val="00F3604F"/>
    <w:rsid w:val="00F36D38"/>
    <w:rsid w:val="00F3719B"/>
    <w:rsid w:val="00F37B12"/>
    <w:rsid w:val="00F37D7E"/>
    <w:rsid w:val="00F37F6C"/>
    <w:rsid w:val="00F40AAB"/>
    <w:rsid w:val="00F41063"/>
    <w:rsid w:val="00F41DBD"/>
    <w:rsid w:val="00F4227C"/>
    <w:rsid w:val="00F431B3"/>
    <w:rsid w:val="00F43437"/>
    <w:rsid w:val="00F44C4D"/>
    <w:rsid w:val="00F45757"/>
    <w:rsid w:val="00F4580A"/>
    <w:rsid w:val="00F459F6"/>
    <w:rsid w:val="00F460CB"/>
    <w:rsid w:val="00F46A49"/>
    <w:rsid w:val="00F46FEB"/>
    <w:rsid w:val="00F4710E"/>
    <w:rsid w:val="00F4716E"/>
    <w:rsid w:val="00F47B36"/>
    <w:rsid w:val="00F47E41"/>
    <w:rsid w:val="00F501E3"/>
    <w:rsid w:val="00F50351"/>
    <w:rsid w:val="00F505C4"/>
    <w:rsid w:val="00F50B58"/>
    <w:rsid w:val="00F51E29"/>
    <w:rsid w:val="00F52B34"/>
    <w:rsid w:val="00F52B45"/>
    <w:rsid w:val="00F52BC7"/>
    <w:rsid w:val="00F52CB6"/>
    <w:rsid w:val="00F52ECE"/>
    <w:rsid w:val="00F530D5"/>
    <w:rsid w:val="00F53505"/>
    <w:rsid w:val="00F541BA"/>
    <w:rsid w:val="00F5464E"/>
    <w:rsid w:val="00F54C0C"/>
    <w:rsid w:val="00F5524A"/>
    <w:rsid w:val="00F5609E"/>
    <w:rsid w:val="00F56CE1"/>
    <w:rsid w:val="00F57142"/>
    <w:rsid w:val="00F57502"/>
    <w:rsid w:val="00F579E1"/>
    <w:rsid w:val="00F57A33"/>
    <w:rsid w:val="00F57B9C"/>
    <w:rsid w:val="00F57F5A"/>
    <w:rsid w:val="00F60906"/>
    <w:rsid w:val="00F60E31"/>
    <w:rsid w:val="00F61B4C"/>
    <w:rsid w:val="00F61DD2"/>
    <w:rsid w:val="00F61E56"/>
    <w:rsid w:val="00F6270F"/>
    <w:rsid w:val="00F62B67"/>
    <w:rsid w:val="00F62EF1"/>
    <w:rsid w:val="00F63534"/>
    <w:rsid w:val="00F637C1"/>
    <w:rsid w:val="00F63808"/>
    <w:rsid w:val="00F638DC"/>
    <w:rsid w:val="00F63DFE"/>
    <w:rsid w:val="00F63E82"/>
    <w:rsid w:val="00F64F54"/>
    <w:rsid w:val="00F650C6"/>
    <w:rsid w:val="00F65E4A"/>
    <w:rsid w:val="00F671A0"/>
    <w:rsid w:val="00F672F5"/>
    <w:rsid w:val="00F67C0A"/>
    <w:rsid w:val="00F7067C"/>
    <w:rsid w:val="00F71CAE"/>
    <w:rsid w:val="00F71FAD"/>
    <w:rsid w:val="00F72BD0"/>
    <w:rsid w:val="00F73030"/>
    <w:rsid w:val="00F734E9"/>
    <w:rsid w:val="00F739FC"/>
    <w:rsid w:val="00F73CBF"/>
    <w:rsid w:val="00F73DAA"/>
    <w:rsid w:val="00F73F2F"/>
    <w:rsid w:val="00F74E21"/>
    <w:rsid w:val="00F74EAC"/>
    <w:rsid w:val="00F750D0"/>
    <w:rsid w:val="00F7515D"/>
    <w:rsid w:val="00F76620"/>
    <w:rsid w:val="00F76B03"/>
    <w:rsid w:val="00F76D49"/>
    <w:rsid w:val="00F771EB"/>
    <w:rsid w:val="00F77554"/>
    <w:rsid w:val="00F80F77"/>
    <w:rsid w:val="00F81E03"/>
    <w:rsid w:val="00F8227B"/>
    <w:rsid w:val="00F826F8"/>
    <w:rsid w:val="00F833F8"/>
    <w:rsid w:val="00F842EE"/>
    <w:rsid w:val="00F84F26"/>
    <w:rsid w:val="00F85172"/>
    <w:rsid w:val="00F861A8"/>
    <w:rsid w:val="00F8620D"/>
    <w:rsid w:val="00F86704"/>
    <w:rsid w:val="00F87AD1"/>
    <w:rsid w:val="00F90882"/>
    <w:rsid w:val="00F90960"/>
    <w:rsid w:val="00F90C16"/>
    <w:rsid w:val="00F90E31"/>
    <w:rsid w:val="00F91987"/>
    <w:rsid w:val="00F922D5"/>
    <w:rsid w:val="00F9269D"/>
    <w:rsid w:val="00F93133"/>
    <w:rsid w:val="00F93359"/>
    <w:rsid w:val="00F93FBC"/>
    <w:rsid w:val="00F94182"/>
    <w:rsid w:val="00F951CF"/>
    <w:rsid w:val="00F95F3C"/>
    <w:rsid w:val="00F970A3"/>
    <w:rsid w:val="00F97AC7"/>
    <w:rsid w:val="00FA086C"/>
    <w:rsid w:val="00FA141F"/>
    <w:rsid w:val="00FA1659"/>
    <w:rsid w:val="00FA21CA"/>
    <w:rsid w:val="00FA2424"/>
    <w:rsid w:val="00FA2B94"/>
    <w:rsid w:val="00FA31CB"/>
    <w:rsid w:val="00FA35DF"/>
    <w:rsid w:val="00FA3A5B"/>
    <w:rsid w:val="00FA42AF"/>
    <w:rsid w:val="00FA45A2"/>
    <w:rsid w:val="00FA5068"/>
    <w:rsid w:val="00FA55C4"/>
    <w:rsid w:val="00FA6148"/>
    <w:rsid w:val="00FA64C9"/>
    <w:rsid w:val="00FA674F"/>
    <w:rsid w:val="00FB062F"/>
    <w:rsid w:val="00FB06EA"/>
    <w:rsid w:val="00FB0710"/>
    <w:rsid w:val="00FB08F0"/>
    <w:rsid w:val="00FB0BAD"/>
    <w:rsid w:val="00FB1125"/>
    <w:rsid w:val="00FB13E1"/>
    <w:rsid w:val="00FB1EC4"/>
    <w:rsid w:val="00FB24D8"/>
    <w:rsid w:val="00FB2578"/>
    <w:rsid w:val="00FB2EF8"/>
    <w:rsid w:val="00FB3760"/>
    <w:rsid w:val="00FB37DD"/>
    <w:rsid w:val="00FB4266"/>
    <w:rsid w:val="00FB4685"/>
    <w:rsid w:val="00FB4790"/>
    <w:rsid w:val="00FB48D1"/>
    <w:rsid w:val="00FB5534"/>
    <w:rsid w:val="00FB56E2"/>
    <w:rsid w:val="00FB6FA1"/>
    <w:rsid w:val="00FB7C03"/>
    <w:rsid w:val="00FB7CEE"/>
    <w:rsid w:val="00FB7FD5"/>
    <w:rsid w:val="00FC0282"/>
    <w:rsid w:val="00FC0BAF"/>
    <w:rsid w:val="00FC0C3A"/>
    <w:rsid w:val="00FC0EDE"/>
    <w:rsid w:val="00FC1355"/>
    <w:rsid w:val="00FC16EC"/>
    <w:rsid w:val="00FC1ED3"/>
    <w:rsid w:val="00FC2635"/>
    <w:rsid w:val="00FC26E8"/>
    <w:rsid w:val="00FC280D"/>
    <w:rsid w:val="00FC3027"/>
    <w:rsid w:val="00FC3280"/>
    <w:rsid w:val="00FC385E"/>
    <w:rsid w:val="00FC3952"/>
    <w:rsid w:val="00FC3D10"/>
    <w:rsid w:val="00FC4045"/>
    <w:rsid w:val="00FC4424"/>
    <w:rsid w:val="00FC448E"/>
    <w:rsid w:val="00FC44DF"/>
    <w:rsid w:val="00FC4708"/>
    <w:rsid w:val="00FC50FD"/>
    <w:rsid w:val="00FC5951"/>
    <w:rsid w:val="00FC5E3A"/>
    <w:rsid w:val="00FC6104"/>
    <w:rsid w:val="00FC6AC6"/>
    <w:rsid w:val="00FC6CF8"/>
    <w:rsid w:val="00FC77B0"/>
    <w:rsid w:val="00FC78DA"/>
    <w:rsid w:val="00FC7A13"/>
    <w:rsid w:val="00FD00F3"/>
    <w:rsid w:val="00FD11C4"/>
    <w:rsid w:val="00FD1213"/>
    <w:rsid w:val="00FD1B0A"/>
    <w:rsid w:val="00FD387D"/>
    <w:rsid w:val="00FD3A0E"/>
    <w:rsid w:val="00FD4223"/>
    <w:rsid w:val="00FD4B68"/>
    <w:rsid w:val="00FD4D60"/>
    <w:rsid w:val="00FD4DF9"/>
    <w:rsid w:val="00FD533E"/>
    <w:rsid w:val="00FD57A4"/>
    <w:rsid w:val="00FD5A32"/>
    <w:rsid w:val="00FD5AA9"/>
    <w:rsid w:val="00FD6540"/>
    <w:rsid w:val="00FD67D7"/>
    <w:rsid w:val="00FD6D19"/>
    <w:rsid w:val="00FD6ECC"/>
    <w:rsid w:val="00FD7D7E"/>
    <w:rsid w:val="00FE003E"/>
    <w:rsid w:val="00FE07EA"/>
    <w:rsid w:val="00FE13C6"/>
    <w:rsid w:val="00FE2241"/>
    <w:rsid w:val="00FE2B44"/>
    <w:rsid w:val="00FE329A"/>
    <w:rsid w:val="00FE3320"/>
    <w:rsid w:val="00FE3C1E"/>
    <w:rsid w:val="00FE4649"/>
    <w:rsid w:val="00FE4690"/>
    <w:rsid w:val="00FE4722"/>
    <w:rsid w:val="00FE48E9"/>
    <w:rsid w:val="00FE49D5"/>
    <w:rsid w:val="00FE5574"/>
    <w:rsid w:val="00FE566A"/>
    <w:rsid w:val="00FE64DD"/>
    <w:rsid w:val="00FE6A3A"/>
    <w:rsid w:val="00FE6AF9"/>
    <w:rsid w:val="00FF057B"/>
    <w:rsid w:val="00FF1A0E"/>
    <w:rsid w:val="00FF1E20"/>
    <w:rsid w:val="00FF2E67"/>
    <w:rsid w:val="00FF3396"/>
    <w:rsid w:val="00FF3FC9"/>
    <w:rsid w:val="00FF4024"/>
    <w:rsid w:val="00FF4D30"/>
    <w:rsid w:val="00FF50DF"/>
    <w:rsid w:val="00FF5E39"/>
    <w:rsid w:val="00FF6888"/>
    <w:rsid w:val="00FF6D17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oNotEmbedSmartTags/>
  <w:decimalSymbol w:val=","/>
  <w:listSeparator w:val=";"/>
  <w14:docId w14:val="5DE941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6509"/>
    <w:rPr>
      <w:sz w:val="24"/>
      <w:szCs w:val="24"/>
    </w:rPr>
  </w:style>
  <w:style w:type="paragraph" w:styleId="Titolo1">
    <w:name w:val="heading 1"/>
    <w:aliases w:val="1 ghost,g,TOC 1,toc 1,Titolo 1 (3E),Paspastyle 1,Oggetto lettera,TOC 11"/>
    <w:basedOn w:val="Sommario1"/>
    <w:next w:val="Normale"/>
    <w:link w:val="Titolo1Carattere"/>
    <w:autoRedefine/>
    <w:qFormat/>
    <w:rsid w:val="00B850DB"/>
    <w:pPr>
      <w:widowControl w:val="0"/>
      <w:numPr>
        <w:numId w:val="16"/>
      </w:numPr>
      <w:shd w:val="solid" w:color="FFFFFF" w:fill="FFFFFF"/>
      <w:autoSpaceDE w:val="0"/>
      <w:autoSpaceDN w:val="0"/>
      <w:adjustRightInd w:val="0"/>
      <w:spacing w:before="0" w:line="300" w:lineRule="exact"/>
      <w:ind w:right="1701"/>
      <w:jc w:val="both"/>
      <w:outlineLvl w:val="0"/>
    </w:pPr>
    <w:rPr>
      <w:iCs/>
      <w:sz w:val="20"/>
      <w:szCs w:val="20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Sommario2"/>
    <w:next w:val="Normale"/>
    <w:link w:val="Titolo2Carattere"/>
    <w:qFormat/>
    <w:rsid w:val="00933676"/>
    <w:pPr>
      <w:keepNext/>
      <w:widowControl w:val="0"/>
      <w:autoSpaceDE w:val="0"/>
      <w:autoSpaceDN w:val="0"/>
      <w:adjustRightInd w:val="0"/>
      <w:spacing w:line="300" w:lineRule="exact"/>
      <w:ind w:left="0"/>
      <w:outlineLvl w:val="1"/>
    </w:pPr>
    <w:rPr>
      <w:rFonts w:ascii="Calibri" w:hAnsi="Calibri" w:cs="Times New Roman"/>
      <w:b/>
      <w:bCs/>
      <w:noProof w:val="0"/>
      <w:szCs w:val="24"/>
    </w:rPr>
  </w:style>
  <w:style w:type="paragraph" w:styleId="Titolo3">
    <w:name w:val="heading 3"/>
    <w:aliases w:val="3 bullet,2,h3,Titolo 3.V,Arial 12 Fett,Unterabschnitt,3m,heading 3,Verdana 12 Fett,Titolo 3 (3E),Paspastyle 3,H3,Richiamo"/>
    <w:basedOn w:val="Normale"/>
    <w:next w:val="Normale"/>
    <w:link w:val="Titolo3Carattere"/>
    <w:qFormat/>
    <w:rsid w:val="00DC647A"/>
    <w:pPr>
      <w:widowControl w:val="0"/>
      <w:autoSpaceDE w:val="0"/>
      <w:autoSpaceDN w:val="0"/>
      <w:adjustRightInd w:val="0"/>
      <w:spacing w:line="300" w:lineRule="exact"/>
      <w:outlineLvl w:val="2"/>
    </w:pPr>
    <w:rPr>
      <w:rFonts w:ascii="Trebuchet MS" w:hAnsi="Trebuchet MS"/>
      <w:b/>
      <w:bCs/>
      <w:i/>
      <w:iCs/>
    </w:rPr>
  </w:style>
  <w:style w:type="paragraph" w:styleId="Titolo4">
    <w:name w:val="heading 4"/>
    <w:basedOn w:val="Titolo3"/>
    <w:next w:val="Normale"/>
    <w:link w:val="Titolo4Carattere"/>
    <w:qFormat/>
    <w:rsid w:val="00B90069"/>
    <w:pPr>
      <w:outlineLvl w:val="3"/>
    </w:pPr>
    <w:rPr>
      <w:sz w:val="20"/>
      <w:szCs w:val="20"/>
    </w:rPr>
  </w:style>
  <w:style w:type="paragraph" w:styleId="Titolo5">
    <w:name w:val="heading 5"/>
    <w:aliases w:val="5 sub-bullet,sb,4"/>
    <w:basedOn w:val="Normale"/>
    <w:next w:val="Normale"/>
    <w:link w:val="Titolo5Carattere"/>
    <w:qFormat/>
    <w:rsid w:val="00B221D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aliases w:val="sub-dash,sd,5"/>
    <w:basedOn w:val="Normale"/>
    <w:next w:val="Normale"/>
    <w:link w:val="Titolo6Carattere"/>
    <w:qFormat/>
    <w:rsid w:val="00B221D9"/>
    <w:pPr>
      <w:keepNext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B221D9"/>
    <w:pPr>
      <w:keepNext/>
      <w:spacing w:before="60" w:after="60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qFormat/>
    <w:rsid w:val="00B221D9"/>
    <w:pPr>
      <w:keepNext/>
      <w:ind w:left="567" w:hanging="283"/>
      <w:jc w:val="both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qFormat/>
    <w:rsid w:val="00B221D9"/>
    <w:pPr>
      <w:keepNext/>
      <w:jc w:val="both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,TOC 1 Carattere,toc 1 Carattere,Titolo 1 (3E) Carattere,Paspastyle 1 Carattere,Oggetto lettera Carattere,TOC 11 Carattere"/>
    <w:link w:val="Titolo1"/>
    <w:locked/>
    <w:rsid w:val="00B850DB"/>
    <w:rPr>
      <w:rFonts w:ascii="Calibri" w:hAnsi="Calibri" w:cs="Trebuchet MS"/>
      <w:b/>
      <w:bCs/>
      <w:iCs/>
      <w:noProof/>
      <w:shd w:val="solid" w:color="FFFFFF" w:fill="FFFFFF"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locked/>
    <w:rsid w:val="00933676"/>
    <w:rPr>
      <w:rFonts w:ascii="Calibri" w:hAnsi="Calibri"/>
      <w:b/>
      <w:bCs/>
      <w:szCs w:val="24"/>
    </w:rPr>
  </w:style>
  <w:style w:type="character" w:customStyle="1" w:styleId="Titolo3Carattere">
    <w:name w:val="Titolo 3 Carattere"/>
    <w:aliases w:val="3 bullet Carattere,2 Carattere,h3 Carattere,Titolo 3.V Carattere,Arial 12 Fett Carattere,Unterabschnitt Carattere,3m Carattere,heading 3 Carattere,Verdana 12 Fett Carattere,Titolo 3 (3E) Carattere,Paspastyle 3 Carattere,H3 Carattere"/>
    <w:link w:val="Titolo3"/>
    <w:locked/>
    <w:rsid w:val="00DC647A"/>
    <w:rPr>
      <w:rFonts w:ascii="Trebuchet MS" w:eastAsia="MS Mincho" w:hAnsi="Trebuchet MS" w:cs="Trebuchet MS"/>
      <w:b/>
      <w:bCs/>
      <w:i/>
      <w:iCs/>
      <w:sz w:val="24"/>
      <w:szCs w:val="24"/>
    </w:rPr>
  </w:style>
  <w:style w:type="character" w:customStyle="1" w:styleId="Titolo4Carattere">
    <w:name w:val="Titolo 4 Carattere"/>
    <w:link w:val="Titolo4"/>
    <w:locked/>
    <w:rsid w:val="00B90069"/>
    <w:rPr>
      <w:rFonts w:ascii="Trebuchet MS" w:hAnsi="Trebuchet MS" w:cs="Trebuchet MS"/>
      <w:b/>
      <w:bCs/>
      <w:i/>
      <w:iCs/>
      <w:sz w:val="20"/>
      <w:szCs w:val="20"/>
    </w:rPr>
  </w:style>
  <w:style w:type="character" w:customStyle="1" w:styleId="Titolo5Carattere">
    <w:name w:val="Titolo 5 Carattere"/>
    <w:aliases w:val="5 sub-bullet Carattere,sb Carattere,4 Carattere"/>
    <w:link w:val="Titolo5"/>
    <w:semiHidden/>
    <w:locked/>
    <w:rsid w:val="006B722F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olo6Carattere">
    <w:name w:val="Titolo 6 Carattere"/>
    <w:aliases w:val="sub-dash Carattere,sd Carattere,5 Carattere"/>
    <w:link w:val="Titolo6"/>
    <w:semiHidden/>
    <w:locked/>
    <w:rsid w:val="006B722F"/>
    <w:rPr>
      <w:rFonts w:ascii="Calibri" w:hAnsi="Calibri" w:cs="Calibri"/>
      <w:b/>
      <w:bCs/>
    </w:rPr>
  </w:style>
  <w:style w:type="character" w:customStyle="1" w:styleId="Titolo7Carattere">
    <w:name w:val="Titolo 7 Carattere"/>
    <w:link w:val="Titolo7"/>
    <w:semiHidden/>
    <w:locked/>
    <w:rsid w:val="006B722F"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link w:val="Titolo8"/>
    <w:semiHidden/>
    <w:locked/>
    <w:rsid w:val="006B722F"/>
    <w:rPr>
      <w:rFonts w:ascii="Calibri" w:hAnsi="Calibri" w:cs="Calibri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sid w:val="006B722F"/>
    <w:rPr>
      <w:rFonts w:ascii="Cambria" w:hAnsi="Cambria" w:cs="Cambria"/>
    </w:rPr>
  </w:style>
  <w:style w:type="paragraph" w:customStyle="1" w:styleId="CarattereCarattere1Carattere">
    <w:name w:val="Carattere Carattere1 Carattere"/>
    <w:basedOn w:val="Normale"/>
    <w:rsid w:val="00B221D9"/>
    <w:pPr>
      <w:ind w:left="567"/>
    </w:pPr>
    <w:rPr>
      <w:rFonts w:ascii="Arial" w:hAnsi="Arial" w:cs="Arial"/>
    </w:rPr>
  </w:style>
  <w:style w:type="paragraph" w:styleId="Intestazione">
    <w:name w:val="header"/>
    <w:basedOn w:val="Normale"/>
    <w:link w:val="IntestazioneCarattere"/>
    <w:autoRedefine/>
    <w:rsid w:val="00C01DC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link w:val="Intestazione"/>
    <w:semiHidden/>
    <w:locked/>
    <w:rsid w:val="006B722F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rsid w:val="006924C4"/>
    <w:rPr>
      <w:sz w:val="20"/>
      <w:szCs w:val="2"/>
    </w:rPr>
  </w:style>
  <w:style w:type="character" w:customStyle="1" w:styleId="TestofumettoCarattere">
    <w:name w:val="Testo fumetto Carattere"/>
    <w:link w:val="Testofumetto"/>
    <w:semiHidden/>
    <w:locked/>
    <w:rsid w:val="006924C4"/>
    <w:rPr>
      <w:rFonts w:eastAsia="MS Mincho"/>
      <w:szCs w:val="2"/>
      <w:lang w:val="it-IT" w:eastAsia="it-IT" w:bidi="ar-SA"/>
    </w:rPr>
  </w:style>
  <w:style w:type="character" w:styleId="Numeropagina">
    <w:name w:val="page number"/>
    <w:rsid w:val="004D1456"/>
    <w:rPr>
      <w:rFonts w:ascii="Trebuchet MS" w:hAnsi="Trebuchet MS" w:cs="Trebuchet MS"/>
      <w:b/>
      <w:bCs/>
      <w:sz w:val="16"/>
      <w:szCs w:val="16"/>
    </w:rPr>
  </w:style>
  <w:style w:type="paragraph" w:customStyle="1" w:styleId="Tabella">
    <w:name w:val="Tabella"/>
    <w:basedOn w:val="Normale"/>
    <w:autoRedefine/>
    <w:rsid w:val="00E71E21"/>
    <w:pPr>
      <w:spacing w:line="360" w:lineRule="auto"/>
    </w:pPr>
  </w:style>
  <w:style w:type="paragraph" w:styleId="Pidipagina">
    <w:name w:val="footer"/>
    <w:basedOn w:val="Normale"/>
    <w:link w:val="PidipaginaCarattere"/>
    <w:autoRedefine/>
    <w:uiPriority w:val="99"/>
    <w:rsid w:val="00D51A00"/>
    <w:pPr>
      <w:pBdr>
        <w:top w:val="single" w:sz="4" w:space="1" w:color="auto"/>
      </w:pBdr>
      <w:tabs>
        <w:tab w:val="right" w:pos="9638"/>
      </w:tabs>
      <w:spacing w:before="60" w:after="60"/>
      <w:ind w:right="-851"/>
      <w:jc w:val="both"/>
    </w:pPr>
    <w:rPr>
      <w:rFonts w:ascii="Calibri" w:hAnsi="Calibri"/>
      <w:i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locked/>
    <w:rsid w:val="00D51A00"/>
    <w:rPr>
      <w:rFonts w:ascii="Calibri" w:hAnsi="Calibri"/>
      <w:i/>
      <w:sz w:val="16"/>
      <w:szCs w:val="16"/>
    </w:rPr>
  </w:style>
  <w:style w:type="character" w:customStyle="1" w:styleId="Grassetto">
    <w:name w:val="Grassetto"/>
    <w:rsid w:val="003633FE"/>
    <w:rPr>
      <w:rFonts w:ascii="Trebuchet MS" w:hAnsi="Trebuchet MS"/>
      <w:b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sz w:val="20"/>
    </w:rPr>
  </w:style>
  <w:style w:type="paragraph" w:customStyle="1" w:styleId="Titolocopertina">
    <w:name w:val="Titolo copertina"/>
    <w:basedOn w:val="Normale"/>
    <w:autoRedefine/>
    <w:rsid w:val="00AB02AF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sid w:val="003633FE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locked/>
    <w:rsid w:val="00771FFF"/>
    <w:rPr>
      <w:rFonts w:ascii="Trebuchet MS" w:hAnsi="Trebuchet MS"/>
      <w:b/>
      <w:color w:val="0000FF"/>
      <w:lang w:val="it-IT" w:eastAsia="it-IT"/>
    </w:rPr>
  </w:style>
  <w:style w:type="paragraph" w:customStyle="1" w:styleId="Grassettoblu">
    <w:name w:val="Grassetto blu"/>
    <w:basedOn w:val="Normale"/>
    <w:link w:val="GrassettobluCarattere"/>
    <w:autoRedefine/>
    <w:rsid w:val="00306053"/>
    <w:rPr>
      <w:rFonts w:ascii="Trebuchet MS" w:hAnsi="Trebuchet MS"/>
      <w:b/>
      <w:color w:val="0000FF"/>
      <w:sz w:val="20"/>
      <w:szCs w:val="20"/>
    </w:rPr>
  </w:style>
  <w:style w:type="character" w:customStyle="1" w:styleId="Grassettocorsivo">
    <w:name w:val="Grassetto corsivo"/>
    <w:rsid w:val="001B5EDA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autoRedefine/>
    <w:rsid w:val="00BE7388"/>
    <w:pPr>
      <w:tabs>
        <w:tab w:val="left" w:pos="5103"/>
      </w:tabs>
      <w:ind w:left="5103"/>
    </w:pPr>
  </w:style>
  <w:style w:type="paragraph" w:customStyle="1" w:styleId="Normaleblu">
    <w:name w:val="Normale blu"/>
    <w:basedOn w:val="Normale"/>
    <w:link w:val="NormalebluCarattere"/>
    <w:autoRedefine/>
    <w:rsid w:val="00B674D3"/>
    <w:pPr>
      <w:spacing w:line="300" w:lineRule="exact"/>
      <w:jc w:val="both"/>
    </w:pPr>
    <w:rPr>
      <w:rFonts w:ascii="Trebuchet MS" w:hAnsi="Trebuchet MS"/>
      <w:szCs w:val="20"/>
    </w:rPr>
  </w:style>
  <w:style w:type="character" w:customStyle="1" w:styleId="NormalebluCarattere">
    <w:name w:val="Normale blu Carattere"/>
    <w:link w:val="Normaleblu"/>
    <w:locked/>
    <w:rsid w:val="00B674D3"/>
    <w:rPr>
      <w:rFonts w:ascii="Trebuchet MS" w:hAnsi="Trebuchet MS"/>
      <w:sz w:val="24"/>
    </w:rPr>
  </w:style>
  <w:style w:type="paragraph" w:styleId="Numeroelenco">
    <w:name w:val="List Number"/>
    <w:basedOn w:val="Normale"/>
    <w:rsid w:val="002B2FD6"/>
    <w:pPr>
      <w:numPr>
        <w:numId w:val="1"/>
      </w:numPr>
      <w:tabs>
        <w:tab w:val="clear" w:pos="360"/>
        <w:tab w:val="num" w:pos="643"/>
      </w:tabs>
      <w:spacing w:line="520" w:lineRule="exact"/>
      <w:ind w:left="643"/>
    </w:pPr>
  </w:style>
  <w:style w:type="paragraph" w:customStyle="1" w:styleId="Grassettosottolineato">
    <w:name w:val="Grassetto sottolineato"/>
    <w:basedOn w:val="Normale"/>
    <w:autoRedefine/>
    <w:rsid w:val="004D1456"/>
    <w:rPr>
      <w:b/>
      <w:bCs/>
      <w:u w:val="single"/>
    </w:rPr>
  </w:style>
  <w:style w:type="character" w:styleId="Rimandocommento">
    <w:name w:val="annotation reference"/>
    <w:rsid w:val="004D1456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1252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locked/>
    <w:rsid w:val="006B722F"/>
    <w:rPr>
      <w:rFonts w:cs="Times New Roman"/>
      <w:sz w:val="20"/>
      <w:szCs w:val="20"/>
    </w:rPr>
  </w:style>
  <w:style w:type="paragraph" w:styleId="Soggettocommento">
    <w:name w:val="annotation subject"/>
    <w:basedOn w:val="Normale"/>
    <w:next w:val="Normale"/>
    <w:link w:val="SoggettocommentoCarattere"/>
    <w:semiHidden/>
    <w:rsid w:val="006E1E62"/>
    <w:rPr>
      <w:b/>
      <w:bCs/>
      <w:sz w:val="20"/>
      <w:szCs w:val="20"/>
    </w:rPr>
  </w:style>
  <w:style w:type="character" w:customStyle="1" w:styleId="SoggettocommentoCarattere">
    <w:name w:val="Soggetto commento Carattere"/>
    <w:link w:val="Soggettocommento"/>
    <w:semiHidden/>
    <w:locked/>
    <w:rsid w:val="006B722F"/>
    <w:rPr>
      <w:rFonts w:cs="Times New Roman"/>
      <w:b/>
      <w:bCs/>
      <w:sz w:val="20"/>
      <w:szCs w:val="20"/>
    </w:rPr>
  </w:style>
  <w:style w:type="paragraph" w:styleId="Numeroelenco2">
    <w:name w:val="List Number 2"/>
    <w:basedOn w:val="Normale"/>
    <w:autoRedefine/>
    <w:rsid w:val="00C01DC9"/>
    <w:pPr>
      <w:tabs>
        <w:tab w:val="num" w:pos="643"/>
      </w:tabs>
      <w:ind w:left="641" w:hanging="357"/>
    </w:pPr>
  </w:style>
  <w:style w:type="paragraph" w:styleId="Testonotaapidipagina">
    <w:name w:val="footnote text"/>
    <w:basedOn w:val="Normale"/>
    <w:link w:val="TestonotaapidipaginaCarattere"/>
    <w:semiHidden/>
    <w:rsid w:val="004D1456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6B722F"/>
    <w:rPr>
      <w:rFonts w:cs="Times New Roman"/>
      <w:sz w:val="20"/>
      <w:szCs w:val="20"/>
    </w:rPr>
  </w:style>
  <w:style w:type="character" w:styleId="Rimandonotaapidipagina">
    <w:name w:val="footnote reference"/>
    <w:semiHidden/>
    <w:rsid w:val="004D1456"/>
    <w:rPr>
      <w:rFonts w:cs="Times New Roman"/>
      <w:vertAlign w:val="superscript"/>
    </w:rPr>
  </w:style>
  <w:style w:type="paragraph" w:customStyle="1" w:styleId="Titolo3blu">
    <w:name w:val="Titolo 3 blu"/>
    <w:basedOn w:val="Titolo3"/>
    <w:autoRedefine/>
    <w:rsid w:val="00E71E21"/>
    <w:rPr>
      <w:color w:val="0000FF"/>
    </w:rPr>
  </w:style>
  <w:style w:type="character" w:styleId="Collegamentoipertestuale">
    <w:name w:val="Hyperlink"/>
    <w:uiPriority w:val="99"/>
    <w:rsid w:val="009B0F6A"/>
    <w:rPr>
      <w:rFonts w:ascii="Trebuchet MS" w:hAnsi="Trebuchet MS" w:cs="Trebuchet MS"/>
      <w:b/>
      <w:bCs/>
      <w:color w:val="0000FF"/>
      <w:sz w:val="20"/>
      <w:szCs w:val="20"/>
      <w:u w:val="single"/>
    </w:rPr>
  </w:style>
  <w:style w:type="table" w:styleId="Grigliatabella">
    <w:name w:val="Table Grid"/>
    <w:basedOn w:val="Tabellanormale"/>
    <w:rsid w:val="00545078"/>
    <w:pPr>
      <w:spacing w:line="500" w:lineRule="exact"/>
    </w:pPr>
    <w:rPr>
      <w:rFonts w:ascii="Trebuchet MS" w:hAnsi="Trebuchet MS" w:cs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sivoblu">
    <w:name w:val="Corsivo blu"/>
    <w:basedOn w:val="Normale"/>
    <w:link w:val="CorsivobluCarattere"/>
    <w:autoRedefine/>
    <w:rsid w:val="000D2520"/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locked/>
    <w:rsid w:val="000D2520"/>
    <w:rPr>
      <w:rFonts w:ascii="Trebuchet MS" w:hAnsi="Trebuchet MS"/>
      <w:i/>
      <w:color w:val="0000FF"/>
      <w:lang w:val="it-IT" w:eastAsia="it-IT"/>
    </w:rPr>
  </w:style>
  <w:style w:type="paragraph" w:styleId="Mappadocumento">
    <w:name w:val="Document Map"/>
    <w:basedOn w:val="Normale"/>
    <w:link w:val="MappadocumentoCarattere"/>
    <w:semiHidden/>
    <w:rsid w:val="001237B0"/>
    <w:pPr>
      <w:shd w:val="clear" w:color="auto" w:fill="000080"/>
    </w:pPr>
    <w:rPr>
      <w:sz w:val="2"/>
      <w:szCs w:val="2"/>
    </w:rPr>
  </w:style>
  <w:style w:type="character" w:customStyle="1" w:styleId="MappadocumentoCarattere">
    <w:name w:val="Mappa documento Carattere"/>
    <w:link w:val="Mappadocumento"/>
    <w:semiHidden/>
    <w:locked/>
    <w:rsid w:val="006B722F"/>
    <w:rPr>
      <w:rFonts w:cs="Times New Roman"/>
      <w:sz w:val="2"/>
      <w:szCs w:val="2"/>
    </w:rPr>
  </w:style>
  <w:style w:type="paragraph" w:customStyle="1" w:styleId="testo1">
    <w:name w:val="testo1"/>
    <w:basedOn w:val="Normale"/>
    <w:rsid w:val="00B221D9"/>
    <w:pPr>
      <w:spacing w:after="240"/>
      <w:ind w:left="284"/>
      <w:jc w:val="both"/>
    </w:pPr>
    <w:rPr>
      <w:sz w:val="22"/>
      <w:szCs w:val="22"/>
    </w:rPr>
  </w:style>
  <w:style w:type="paragraph" w:customStyle="1" w:styleId="testo3">
    <w:name w:val="testo3"/>
    <w:basedOn w:val="Rientronormale"/>
    <w:rsid w:val="00B221D9"/>
    <w:pPr>
      <w:spacing w:after="120"/>
      <w:ind w:left="1276"/>
    </w:pPr>
  </w:style>
  <w:style w:type="paragraph" w:styleId="Rientronormale">
    <w:name w:val="Normal Indent"/>
    <w:basedOn w:val="Normale"/>
    <w:rsid w:val="00B221D9"/>
    <w:pPr>
      <w:ind w:left="708"/>
      <w:jc w:val="both"/>
    </w:pPr>
    <w:rPr>
      <w:sz w:val="22"/>
      <w:szCs w:val="22"/>
    </w:rPr>
  </w:style>
  <w:style w:type="paragraph" w:styleId="Indice1">
    <w:name w:val="index 1"/>
    <w:basedOn w:val="Normale"/>
    <w:next w:val="Normale"/>
    <w:autoRedefine/>
    <w:semiHidden/>
    <w:rsid w:val="00B221D9"/>
    <w:pPr>
      <w:ind w:left="240" w:hanging="240"/>
    </w:pPr>
  </w:style>
  <w:style w:type="paragraph" w:customStyle="1" w:styleId="trattino">
    <w:name w:val="trattino"/>
    <w:basedOn w:val="Normale"/>
    <w:rsid w:val="00B221D9"/>
    <w:pPr>
      <w:spacing w:after="120"/>
      <w:ind w:left="1418" w:hanging="284"/>
    </w:pPr>
    <w:rPr>
      <w:color w:val="000000"/>
    </w:rPr>
  </w:style>
  <w:style w:type="paragraph" w:customStyle="1" w:styleId="titolo">
    <w:name w:val="titolo"/>
    <w:basedOn w:val="tabellatitolo"/>
    <w:rsid w:val="00B221D9"/>
    <w:pPr>
      <w:spacing w:after="1200"/>
      <w:ind w:left="357" w:hanging="357"/>
      <w:jc w:val="center"/>
    </w:pPr>
    <w:rPr>
      <w:b/>
      <w:bCs/>
    </w:rPr>
  </w:style>
  <w:style w:type="paragraph" w:customStyle="1" w:styleId="tabellatitolo">
    <w:name w:val="tabellatitolo"/>
    <w:basedOn w:val="Normale"/>
    <w:rsid w:val="00B221D9"/>
    <w:pPr>
      <w:tabs>
        <w:tab w:val="left" w:pos="3119"/>
        <w:tab w:val="left" w:pos="4678"/>
        <w:tab w:val="left" w:pos="4962"/>
      </w:tabs>
      <w:jc w:val="both"/>
    </w:pPr>
    <w:rPr>
      <w:i/>
      <w:iCs/>
      <w:sz w:val="22"/>
      <w:szCs w:val="22"/>
    </w:rPr>
  </w:style>
  <w:style w:type="paragraph" w:styleId="Sommario1">
    <w:name w:val="toc 1"/>
    <w:basedOn w:val="Normale"/>
    <w:next w:val="Normale"/>
    <w:autoRedefine/>
    <w:uiPriority w:val="39"/>
    <w:rsid w:val="006977FD"/>
    <w:pPr>
      <w:tabs>
        <w:tab w:val="left" w:pos="0"/>
        <w:tab w:val="right" w:leader="dot" w:pos="8789"/>
      </w:tabs>
      <w:spacing w:before="120"/>
      <w:ind w:left="426" w:right="-144" w:hanging="426"/>
    </w:pPr>
    <w:rPr>
      <w:rFonts w:ascii="Calibri" w:hAnsi="Calibri" w:cs="Trebuchet MS"/>
      <w:b/>
      <w:bCs/>
      <w:noProof/>
    </w:rPr>
  </w:style>
  <w:style w:type="paragraph" w:customStyle="1" w:styleId="lista1">
    <w:name w:val="lista1"/>
    <w:basedOn w:val="testo1"/>
    <w:rsid w:val="00B221D9"/>
    <w:pPr>
      <w:ind w:left="851" w:hanging="283"/>
    </w:pPr>
  </w:style>
  <w:style w:type="paragraph" w:customStyle="1" w:styleId="testo4">
    <w:name w:val="testo4"/>
    <w:basedOn w:val="testo3"/>
    <w:rsid w:val="00B221D9"/>
    <w:pPr>
      <w:ind w:left="1418"/>
    </w:pPr>
  </w:style>
  <w:style w:type="paragraph" w:customStyle="1" w:styleId="lista4">
    <w:name w:val="lista4"/>
    <w:basedOn w:val="lista3"/>
    <w:rsid w:val="00B221D9"/>
    <w:pPr>
      <w:ind w:left="1985"/>
    </w:pPr>
  </w:style>
  <w:style w:type="paragraph" w:customStyle="1" w:styleId="lista3">
    <w:name w:val="lista3"/>
    <w:basedOn w:val="testo3"/>
    <w:rsid w:val="00B221D9"/>
    <w:pPr>
      <w:ind w:left="1701" w:hanging="283"/>
    </w:pPr>
  </w:style>
  <w:style w:type="paragraph" w:customStyle="1" w:styleId="clunk">
    <w:name w:val="clunk"/>
    <w:basedOn w:val="Normale"/>
    <w:rsid w:val="00B221D9"/>
    <w:pPr>
      <w:tabs>
        <w:tab w:val="left" w:pos="860"/>
        <w:tab w:val="right" w:pos="1380"/>
        <w:tab w:val="right" w:pos="1740"/>
      </w:tabs>
      <w:spacing w:after="120"/>
      <w:ind w:left="920" w:hanging="360"/>
    </w:pPr>
    <w:rPr>
      <w:color w:val="000000"/>
      <w:sz w:val="20"/>
      <w:szCs w:val="20"/>
    </w:rPr>
  </w:style>
  <w:style w:type="paragraph" w:styleId="Rientrocorpodeltesto">
    <w:name w:val="Body Text Indent"/>
    <w:basedOn w:val="Normale"/>
    <w:link w:val="RientrocorpodeltestoCarattere"/>
    <w:rsid w:val="00B221D9"/>
    <w:pPr>
      <w:ind w:left="1276"/>
      <w:jc w:val="both"/>
    </w:pPr>
    <w:rPr>
      <w:sz w:val="20"/>
      <w:szCs w:val="20"/>
    </w:rPr>
  </w:style>
  <w:style w:type="character" w:customStyle="1" w:styleId="RientrocorpodeltestoCarattere">
    <w:name w:val="Rientro corpo del testo Carattere"/>
    <w:link w:val="Rientrocorpodeltesto"/>
    <w:semiHidden/>
    <w:locked/>
    <w:rsid w:val="006B722F"/>
    <w:rPr>
      <w:rFonts w:cs="Times New Roman"/>
      <w:sz w:val="20"/>
      <w:szCs w:val="20"/>
    </w:rPr>
  </w:style>
  <w:style w:type="paragraph" w:customStyle="1" w:styleId="firstclunk">
    <w:name w:val="firstclunk"/>
    <w:basedOn w:val="clunk"/>
    <w:next w:val="clunk"/>
    <w:rsid w:val="00B221D9"/>
    <w:pPr>
      <w:spacing w:before="120"/>
      <w:ind w:left="922"/>
    </w:pPr>
  </w:style>
  <w:style w:type="paragraph" w:styleId="Rientrocorpodeltesto2">
    <w:name w:val="Body Text Indent 2"/>
    <w:basedOn w:val="Normale"/>
    <w:link w:val="Rientrocorpodeltesto2Carattere"/>
    <w:rsid w:val="00B221D9"/>
    <w:pPr>
      <w:ind w:left="709"/>
      <w:jc w:val="both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6B722F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rsid w:val="00B221D9"/>
    <w:pPr>
      <w:ind w:left="705"/>
      <w:jc w:val="both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6B722F"/>
    <w:rPr>
      <w:rFonts w:cs="Times New Roman"/>
      <w:sz w:val="16"/>
      <w:szCs w:val="16"/>
    </w:rPr>
  </w:style>
  <w:style w:type="paragraph" w:styleId="Corpodeltesto3">
    <w:name w:val="Body Text 3"/>
    <w:basedOn w:val="Normale"/>
    <w:link w:val="Corpodeltesto3Carattere"/>
    <w:rsid w:val="00B221D9"/>
    <w:pPr>
      <w:jc w:val="center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semiHidden/>
    <w:locked/>
    <w:rsid w:val="006B722F"/>
    <w:rPr>
      <w:rFonts w:cs="Times New Roman"/>
      <w:sz w:val="16"/>
      <w:szCs w:val="16"/>
    </w:rPr>
  </w:style>
  <w:style w:type="paragraph" w:customStyle="1" w:styleId="usoboll1">
    <w:name w:val="usoboll1"/>
    <w:basedOn w:val="Normale"/>
    <w:link w:val="usoboll1Carattere"/>
    <w:rsid w:val="00B221D9"/>
    <w:pPr>
      <w:widowControl w:val="0"/>
      <w:spacing w:line="482" w:lineRule="atLeast"/>
      <w:jc w:val="both"/>
    </w:p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B221D9"/>
    <w:rPr>
      <w:sz w:val="20"/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semiHidden/>
    <w:locked/>
    <w:rsid w:val="006B722F"/>
    <w:rPr>
      <w:rFonts w:cs="Times New Roman"/>
      <w:sz w:val="20"/>
      <w:szCs w:val="20"/>
    </w:rPr>
  </w:style>
  <w:style w:type="paragraph" w:customStyle="1" w:styleId="Corpodeltesto21">
    <w:name w:val="Corpo del testo 21"/>
    <w:basedOn w:val="Normale"/>
    <w:rsid w:val="00B221D9"/>
    <w:pPr>
      <w:jc w:val="both"/>
    </w:pPr>
  </w:style>
  <w:style w:type="paragraph" w:styleId="Corpodeltesto2">
    <w:name w:val="Body Text 2"/>
    <w:basedOn w:val="Normale"/>
    <w:link w:val="Corpodeltesto2Carattere"/>
    <w:rsid w:val="00B221D9"/>
    <w:pPr>
      <w:numPr>
        <w:ilvl w:val="7"/>
        <w:numId w:val="10"/>
      </w:numPr>
      <w:tabs>
        <w:tab w:val="clear" w:pos="360"/>
      </w:tabs>
      <w:ind w:left="0" w:firstLine="0"/>
      <w:jc w:val="both"/>
    </w:pPr>
    <w:rPr>
      <w:i/>
      <w:iCs/>
    </w:rPr>
  </w:style>
  <w:style w:type="character" w:customStyle="1" w:styleId="Corpodeltesto2Carattere">
    <w:name w:val="Corpo del testo 2 Carattere"/>
    <w:link w:val="Corpodeltesto2"/>
    <w:locked/>
    <w:rsid w:val="006B722F"/>
    <w:rPr>
      <w:i/>
      <w:iCs/>
      <w:sz w:val="24"/>
      <w:szCs w:val="24"/>
    </w:rPr>
  </w:style>
  <w:style w:type="paragraph" w:customStyle="1" w:styleId="bullet1">
    <w:name w:val="bullet_1"/>
    <w:basedOn w:val="Normale"/>
    <w:rsid w:val="00B221D9"/>
    <w:pPr>
      <w:tabs>
        <w:tab w:val="num" w:pos="643"/>
      </w:tabs>
      <w:ind w:left="643" w:hanging="360"/>
    </w:pPr>
  </w:style>
  <w:style w:type="character" w:customStyle="1" w:styleId="DeltaViewInsertion">
    <w:name w:val="DeltaView Insertion"/>
    <w:rsid w:val="00B221D9"/>
    <w:rPr>
      <w:color w:val="0000FF"/>
      <w:spacing w:val="0"/>
      <w:u w:val="double"/>
    </w:rPr>
  </w:style>
  <w:style w:type="character" w:customStyle="1" w:styleId="DeltaViewDeletion">
    <w:name w:val="DeltaView Deletion"/>
    <w:rsid w:val="00B221D9"/>
    <w:rPr>
      <w:strike/>
      <w:color w:val="FF0000"/>
      <w:spacing w:val="0"/>
    </w:rPr>
  </w:style>
  <w:style w:type="character" w:customStyle="1" w:styleId="DeltaViewFormatChange">
    <w:name w:val="DeltaView Format Change"/>
    <w:rsid w:val="00B221D9"/>
    <w:rPr>
      <w:color w:val="000000"/>
      <w:spacing w:val="0"/>
    </w:rPr>
  </w:style>
  <w:style w:type="paragraph" w:customStyle="1" w:styleId="a">
    <w:name w:val="_"/>
    <w:basedOn w:val="Normale"/>
    <w:rsid w:val="00B221D9"/>
    <w:pPr>
      <w:widowControl w:val="0"/>
      <w:ind w:left="708" w:hanging="708"/>
    </w:pPr>
    <w:rPr>
      <w:lang w:val="en-US"/>
    </w:rPr>
  </w:style>
  <w:style w:type="paragraph" w:customStyle="1" w:styleId="Subject">
    <w:name w:val="Subject"/>
    <w:basedOn w:val="Normale"/>
    <w:next w:val="Normale"/>
    <w:rsid w:val="00B221D9"/>
    <w:pPr>
      <w:spacing w:after="480"/>
      <w:ind w:left="1191" w:hanging="1191"/>
    </w:pPr>
    <w:rPr>
      <w:b/>
      <w:bCs/>
    </w:rPr>
  </w:style>
  <w:style w:type="paragraph" w:customStyle="1" w:styleId="Heading11ghostg">
    <w:name w:val="Heading 1.1 ghost.g"/>
    <w:basedOn w:val="Normale"/>
    <w:next w:val="testo1"/>
    <w:rsid w:val="00B221D9"/>
    <w:pPr>
      <w:keepNext/>
      <w:keepLines/>
      <w:spacing w:before="240" w:after="240"/>
      <w:ind w:left="426" w:hanging="426"/>
      <w:jc w:val="both"/>
      <w:outlineLvl w:val="0"/>
    </w:pPr>
    <w:rPr>
      <w:b/>
      <w:bCs/>
      <w:caps/>
      <w:sz w:val="22"/>
      <w:szCs w:val="22"/>
      <w:lang w:eastAsia="en-US"/>
    </w:rPr>
  </w:style>
  <w:style w:type="paragraph" w:customStyle="1" w:styleId="articolo1">
    <w:name w:val="articolo 1"/>
    <w:basedOn w:val="Normale"/>
    <w:rsid w:val="00B221D9"/>
    <w:pPr>
      <w:widowControl w:val="0"/>
      <w:spacing w:before="60" w:line="288" w:lineRule="auto"/>
      <w:ind w:left="680"/>
      <w:jc w:val="both"/>
    </w:pPr>
    <w:rPr>
      <w:rFonts w:ascii="Futura Lt BT" w:hAnsi="Futura Lt BT" w:cs="Futura Lt BT"/>
      <w:sz w:val="22"/>
      <w:szCs w:val="22"/>
      <w:lang w:eastAsia="en-US"/>
    </w:rPr>
  </w:style>
  <w:style w:type="paragraph" w:customStyle="1" w:styleId="Normale3">
    <w:name w:val="Normale3"/>
    <w:basedOn w:val="Normale"/>
    <w:rsid w:val="00B221D9"/>
    <w:pPr>
      <w:widowControl w:val="0"/>
      <w:spacing w:before="240" w:line="240" w:lineRule="atLeast"/>
      <w:ind w:left="1985"/>
      <w:jc w:val="both"/>
    </w:pPr>
    <w:rPr>
      <w:rFonts w:ascii="Palatino" w:hAnsi="Palatino" w:cs="Palatino"/>
      <w:lang w:eastAsia="en-US"/>
    </w:rPr>
  </w:style>
  <w:style w:type="paragraph" w:styleId="Puntoelenco">
    <w:name w:val="List Bullet"/>
    <w:basedOn w:val="Normale"/>
    <w:rsid w:val="00B221D9"/>
    <w:pPr>
      <w:numPr>
        <w:numId w:val="2"/>
      </w:numPr>
      <w:tabs>
        <w:tab w:val="left" w:pos="284"/>
        <w:tab w:val="left" w:pos="1134"/>
      </w:tabs>
      <w:spacing w:line="280" w:lineRule="atLeast"/>
      <w:ind w:left="284" w:hanging="284"/>
    </w:pPr>
    <w:rPr>
      <w:sz w:val="22"/>
      <w:szCs w:val="22"/>
      <w:lang w:val="en-US" w:eastAsia="en-US"/>
    </w:rPr>
  </w:style>
  <w:style w:type="paragraph" w:styleId="Puntoelenco2">
    <w:name w:val="List Bullet 2"/>
    <w:basedOn w:val="Normale"/>
    <w:rsid w:val="00B221D9"/>
    <w:pPr>
      <w:numPr>
        <w:numId w:val="3"/>
      </w:numPr>
      <w:tabs>
        <w:tab w:val="clear" w:pos="360"/>
        <w:tab w:val="left" w:pos="567"/>
        <w:tab w:val="left" w:pos="1134"/>
      </w:tabs>
      <w:spacing w:line="280" w:lineRule="atLeast"/>
      <w:ind w:left="851" w:hanging="284"/>
    </w:pPr>
    <w:rPr>
      <w:sz w:val="22"/>
      <w:szCs w:val="22"/>
      <w:lang w:val="en-US" w:eastAsia="en-US"/>
    </w:rPr>
  </w:style>
  <w:style w:type="paragraph" w:styleId="Puntoelenco3">
    <w:name w:val="List Bullet 3"/>
    <w:basedOn w:val="Normale"/>
    <w:rsid w:val="00B221D9"/>
    <w:pPr>
      <w:numPr>
        <w:numId w:val="4"/>
      </w:numPr>
      <w:tabs>
        <w:tab w:val="left" w:pos="851"/>
        <w:tab w:val="left" w:pos="1134"/>
      </w:tabs>
      <w:spacing w:line="280" w:lineRule="atLeast"/>
      <w:ind w:left="1135" w:hanging="284"/>
    </w:pPr>
    <w:rPr>
      <w:sz w:val="22"/>
      <w:szCs w:val="22"/>
      <w:lang w:val="en-US" w:eastAsia="en-US"/>
    </w:rPr>
  </w:style>
  <w:style w:type="paragraph" w:styleId="Puntoelenco4">
    <w:name w:val="List Bullet 4"/>
    <w:basedOn w:val="Normale"/>
    <w:rsid w:val="00B221D9"/>
    <w:pPr>
      <w:numPr>
        <w:numId w:val="5"/>
      </w:numPr>
      <w:tabs>
        <w:tab w:val="left" w:pos="1134"/>
      </w:tabs>
      <w:spacing w:line="280" w:lineRule="atLeast"/>
      <w:ind w:left="1418" w:hanging="284"/>
    </w:pPr>
    <w:rPr>
      <w:sz w:val="22"/>
      <w:szCs w:val="22"/>
      <w:lang w:val="en-US" w:eastAsia="en-US"/>
    </w:rPr>
  </w:style>
  <w:style w:type="paragraph" w:styleId="Numeroelenco3">
    <w:name w:val="List Number 3"/>
    <w:basedOn w:val="Normale"/>
    <w:rsid w:val="00B221D9"/>
    <w:pPr>
      <w:tabs>
        <w:tab w:val="left" w:pos="851"/>
        <w:tab w:val="left" w:pos="1134"/>
      </w:tabs>
      <w:spacing w:line="280" w:lineRule="atLeast"/>
      <w:ind w:left="1135" w:hanging="284"/>
    </w:pPr>
    <w:rPr>
      <w:sz w:val="22"/>
      <w:szCs w:val="22"/>
      <w:lang w:val="en-US" w:eastAsia="en-US"/>
    </w:rPr>
  </w:style>
  <w:style w:type="paragraph" w:styleId="Numeroelenco5">
    <w:name w:val="List Number 5"/>
    <w:basedOn w:val="Normale"/>
    <w:rsid w:val="00B221D9"/>
    <w:pPr>
      <w:numPr>
        <w:numId w:val="6"/>
      </w:numPr>
      <w:tabs>
        <w:tab w:val="left" w:pos="1134"/>
        <w:tab w:val="left" w:pos="1418"/>
      </w:tabs>
      <w:spacing w:line="280" w:lineRule="atLeast"/>
      <w:ind w:left="1418" w:hanging="284"/>
    </w:pPr>
    <w:rPr>
      <w:sz w:val="22"/>
      <w:szCs w:val="22"/>
      <w:lang w:val="en-US" w:eastAsia="en-US"/>
    </w:rPr>
  </w:style>
  <w:style w:type="paragraph" w:styleId="Numeroelenco4">
    <w:name w:val="List Number 4"/>
    <w:basedOn w:val="Normale"/>
    <w:rsid w:val="00B221D9"/>
    <w:pPr>
      <w:tabs>
        <w:tab w:val="left" w:pos="1134"/>
        <w:tab w:val="left" w:pos="1418"/>
      </w:tabs>
      <w:spacing w:line="280" w:lineRule="atLeast"/>
      <w:ind w:left="1209" w:hanging="360"/>
    </w:pPr>
    <w:rPr>
      <w:sz w:val="22"/>
      <w:szCs w:val="22"/>
      <w:lang w:val="en-US" w:eastAsia="en-US"/>
    </w:rPr>
  </w:style>
  <w:style w:type="paragraph" w:styleId="Puntoelenco5">
    <w:name w:val="List Bullet 5"/>
    <w:basedOn w:val="Normale"/>
    <w:rsid w:val="00B221D9"/>
    <w:pPr>
      <w:numPr>
        <w:numId w:val="7"/>
      </w:numPr>
      <w:tabs>
        <w:tab w:val="left" w:pos="1134"/>
        <w:tab w:val="left" w:pos="1418"/>
      </w:tabs>
      <w:spacing w:line="280" w:lineRule="atLeast"/>
      <w:ind w:left="1702" w:hanging="284"/>
    </w:pPr>
    <w:rPr>
      <w:sz w:val="22"/>
      <w:szCs w:val="22"/>
      <w:lang w:val="en-US" w:eastAsia="en-US"/>
    </w:rPr>
  </w:style>
  <w:style w:type="paragraph" w:customStyle="1" w:styleId="AA1stlevelbullet">
    <w:name w:val="AA 1st level bullet"/>
    <w:basedOn w:val="Normale"/>
    <w:rsid w:val="00B221D9"/>
    <w:pPr>
      <w:numPr>
        <w:numId w:val="11"/>
      </w:numPr>
      <w:tabs>
        <w:tab w:val="clear" w:pos="283"/>
      </w:tabs>
      <w:spacing w:line="280" w:lineRule="atLeast"/>
      <w:ind w:left="284" w:hanging="284"/>
    </w:pPr>
    <w:rPr>
      <w:sz w:val="22"/>
      <w:szCs w:val="22"/>
      <w:lang w:val="en-US" w:eastAsia="en-US"/>
    </w:rPr>
  </w:style>
  <w:style w:type="paragraph" w:customStyle="1" w:styleId="AA2ndlevelbullet">
    <w:name w:val="AA 2nd level bullet"/>
    <w:basedOn w:val="AA1stlevelbullet"/>
    <w:rsid w:val="00B221D9"/>
    <w:pPr>
      <w:numPr>
        <w:numId w:val="12"/>
      </w:numPr>
      <w:tabs>
        <w:tab w:val="clear" w:pos="283"/>
        <w:tab w:val="num" w:pos="1209"/>
      </w:tabs>
      <w:ind w:left="568" w:hanging="360"/>
    </w:pPr>
  </w:style>
  <w:style w:type="paragraph" w:customStyle="1" w:styleId="AANumbering">
    <w:name w:val="AA Numbering"/>
    <w:basedOn w:val="Normale"/>
    <w:rsid w:val="00B221D9"/>
    <w:pPr>
      <w:numPr>
        <w:numId w:val="13"/>
      </w:numPr>
      <w:tabs>
        <w:tab w:val="left" w:pos="1134"/>
      </w:tabs>
      <w:spacing w:line="280" w:lineRule="atLeast"/>
      <w:ind w:left="0" w:firstLine="0"/>
    </w:pPr>
    <w:rPr>
      <w:sz w:val="22"/>
      <w:szCs w:val="22"/>
      <w:lang w:val="en-US" w:eastAsia="en-US"/>
    </w:rPr>
  </w:style>
  <w:style w:type="paragraph" w:styleId="Indicedellefigure">
    <w:name w:val="table of figures"/>
    <w:basedOn w:val="Normale"/>
    <w:next w:val="Normale"/>
    <w:semiHidden/>
    <w:rsid w:val="00B221D9"/>
    <w:pPr>
      <w:tabs>
        <w:tab w:val="left" w:pos="1134"/>
      </w:tabs>
      <w:spacing w:before="120"/>
      <w:ind w:left="567" w:hanging="567"/>
      <w:jc w:val="both"/>
    </w:pPr>
    <w:rPr>
      <w:lang w:val="en-US"/>
    </w:rPr>
  </w:style>
  <w:style w:type="paragraph" w:customStyle="1" w:styleId="Body">
    <w:name w:val="Body"/>
    <w:aliases w:val="by"/>
    <w:basedOn w:val="Normale"/>
    <w:rsid w:val="00B221D9"/>
    <w:pPr>
      <w:spacing w:after="260" w:line="260" w:lineRule="exact"/>
      <w:jc w:val="both"/>
    </w:pPr>
    <w:rPr>
      <w:rFonts w:ascii="Times" w:hAnsi="Times" w:cs="Times"/>
      <w:sz w:val="22"/>
      <w:szCs w:val="22"/>
    </w:rPr>
  </w:style>
  <w:style w:type="paragraph" w:customStyle="1" w:styleId="BodyText21">
    <w:name w:val="Body Text 21"/>
    <w:basedOn w:val="Normale"/>
    <w:rsid w:val="00B221D9"/>
    <w:pPr>
      <w:widowControl w:val="0"/>
      <w:jc w:val="both"/>
    </w:pPr>
  </w:style>
  <w:style w:type="character" w:styleId="Collegamentovisitato">
    <w:name w:val="FollowedHyperlink"/>
    <w:rsid w:val="00B221D9"/>
    <w:rPr>
      <w:rFonts w:cs="Times New Roman"/>
      <w:color w:val="800080"/>
      <w:u w:val="single"/>
    </w:rPr>
  </w:style>
  <w:style w:type="character" w:customStyle="1" w:styleId="Collegamentoipertestuale1">
    <w:name w:val="Collegamento ipertestuale1"/>
    <w:rsid w:val="00B221D9"/>
    <w:rPr>
      <w:color w:val="0000FF"/>
      <w:u w:val="single"/>
    </w:rPr>
  </w:style>
  <w:style w:type="paragraph" w:styleId="Testodelblocco">
    <w:name w:val="Block Text"/>
    <w:basedOn w:val="Normale"/>
    <w:rsid w:val="00B221D9"/>
    <w:pPr>
      <w:suppressAutoHyphens/>
      <w:spacing w:before="90" w:after="54"/>
      <w:ind w:left="851" w:right="184"/>
      <w:jc w:val="both"/>
    </w:pPr>
    <w:rPr>
      <w:rFonts w:ascii="Arial" w:hAnsi="Arial" w:cs="Arial"/>
      <w:spacing w:val="-2"/>
      <w:sz w:val="18"/>
      <w:szCs w:val="18"/>
    </w:rPr>
  </w:style>
  <w:style w:type="paragraph" w:customStyle="1" w:styleId="Testodelblocco1">
    <w:name w:val="Testo del blocco1"/>
    <w:basedOn w:val="Normale"/>
    <w:rsid w:val="00B221D9"/>
    <w:pPr>
      <w:tabs>
        <w:tab w:val="left" w:pos="142"/>
        <w:tab w:val="left" w:pos="851"/>
        <w:tab w:val="left" w:pos="7796"/>
        <w:tab w:val="left" w:pos="7920"/>
        <w:tab w:val="left" w:pos="8364"/>
      </w:tabs>
      <w:overflowPunct w:val="0"/>
      <w:autoSpaceDE w:val="0"/>
      <w:autoSpaceDN w:val="0"/>
      <w:adjustRightInd w:val="0"/>
      <w:ind w:left="-567" w:right="60"/>
      <w:jc w:val="both"/>
      <w:textAlignment w:val="baseline"/>
    </w:pPr>
    <w:rPr>
      <w:rFonts w:ascii="Times New Roman Normale" w:hAnsi="Times New Roman Normale" w:cs="Times New Roman Normale"/>
    </w:rPr>
  </w:style>
  <w:style w:type="paragraph" w:customStyle="1" w:styleId="provvr01">
    <w:name w:val="provv_r01"/>
    <w:basedOn w:val="Normale"/>
    <w:rsid w:val="00B221D9"/>
    <w:pPr>
      <w:spacing w:before="100" w:beforeAutospacing="1" w:after="100" w:afterAutospacing="1"/>
      <w:jc w:val="both"/>
    </w:pPr>
    <w:rPr>
      <w:rFonts w:ascii="Verdana" w:hAnsi="Verdana" w:cs="Verdana"/>
    </w:rPr>
  </w:style>
  <w:style w:type="paragraph" w:customStyle="1" w:styleId="Rub4">
    <w:name w:val="Rub4"/>
    <w:basedOn w:val="Normale"/>
    <w:next w:val="Normale"/>
    <w:rsid w:val="00B221D9"/>
    <w:pPr>
      <w:tabs>
        <w:tab w:val="left" w:pos="709"/>
      </w:tabs>
      <w:jc w:val="both"/>
    </w:pPr>
    <w:rPr>
      <w:i/>
      <w:iCs/>
      <w:sz w:val="20"/>
      <w:szCs w:val="20"/>
    </w:rPr>
  </w:style>
  <w:style w:type="paragraph" w:styleId="PreformattatoHTML">
    <w:name w:val="HTML Preformatted"/>
    <w:basedOn w:val="Normale"/>
    <w:link w:val="PreformattatoHTMLCarattere"/>
    <w:rsid w:val="00B22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semiHidden/>
    <w:locked/>
    <w:rsid w:val="006B722F"/>
    <w:rPr>
      <w:rFonts w:ascii="Courier New" w:hAnsi="Courier New" w:cs="Courier New"/>
      <w:sz w:val="20"/>
      <w:szCs w:val="20"/>
    </w:rPr>
  </w:style>
  <w:style w:type="paragraph" w:customStyle="1" w:styleId="provvr11">
    <w:name w:val="provv_r11"/>
    <w:basedOn w:val="Normale"/>
    <w:rsid w:val="00B221D9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  <w:ind w:firstLine="400"/>
      <w:jc w:val="both"/>
    </w:pPr>
    <w:rPr>
      <w:rFonts w:ascii="Verdana" w:hAnsi="Verdana" w:cs="Verdana"/>
      <w:sz w:val="16"/>
      <w:szCs w:val="16"/>
    </w:rPr>
  </w:style>
  <w:style w:type="character" w:customStyle="1" w:styleId="Collegamentoipertestuale11">
    <w:name w:val="Collegamento ipertestuale11"/>
    <w:rsid w:val="00B221D9"/>
    <w:rPr>
      <w:color w:val="0000FF"/>
      <w:u w:val="none"/>
      <w:effect w:val="none"/>
    </w:rPr>
  </w:style>
  <w:style w:type="paragraph" w:customStyle="1" w:styleId="CharCharCharChar">
    <w:name w:val="Char Char Char Char"/>
    <w:basedOn w:val="Normale"/>
    <w:rsid w:val="00B221D9"/>
    <w:pPr>
      <w:ind w:left="567"/>
    </w:pPr>
    <w:rPr>
      <w:rFonts w:ascii="Arial" w:hAnsi="Arial" w:cs="Arial"/>
    </w:rPr>
  </w:style>
  <w:style w:type="paragraph" w:customStyle="1" w:styleId="Default">
    <w:name w:val="Default"/>
    <w:rsid w:val="0003626E"/>
    <w:pPr>
      <w:autoSpaceDE w:val="0"/>
      <w:autoSpaceDN w:val="0"/>
      <w:adjustRightInd w:val="0"/>
    </w:pPr>
    <w:rPr>
      <w:rFonts w:ascii="Arial,Bold" w:hAnsi="Arial,Bold" w:cs="Arial,Bold"/>
    </w:rPr>
  </w:style>
  <w:style w:type="paragraph" w:customStyle="1" w:styleId="BodyText22">
    <w:name w:val="Body Text 22"/>
    <w:basedOn w:val="Normale"/>
    <w:rsid w:val="0003626E"/>
    <w:pPr>
      <w:jc w:val="both"/>
    </w:pPr>
  </w:style>
  <w:style w:type="character" w:customStyle="1" w:styleId="AAAddress">
    <w:name w:val="AA Address"/>
    <w:rsid w:val="0003626E"/>
    <w:rPr>
      <w:rFonts w:ascii="Arial" w:hAnsi="Arial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AAReference">
    <w:name w:val="AA Reference"/>
    <w:rsid w:val="0003626E"/>
    <w:rPr>
      <w:rFonts w:ascii="Arial" w:hAnsi="Arial"/>
      <w:color w:val="auto"/>
      <w:spacing w:val="0"/>
      <w:w w:val="100"/>
      <w:position w:val="0"/>
      <w:sz w:val="14"/>
      <w:vertAlign w:val="baseline"/>
      <w:lang w:val="en-US"/>
    </w:rPr>
  </w:style>
  <w:style w:type="paragraph" w:customStyle="1" w:styleId="AAFrameAddress">
    <w:name w:val="AA Frame Address"/>
    <w:basedOn w:val="Titolo1"/>
    <w:rsid w:val="0003626E"/>
    <w:pPr>
      <w:keepNext/>
      <w:keepLines/>
      <w:framePr w:w="2812" w:h="1701" w:hSpace="142" w:vSpace="142" w:wrap="auto" w:vAnchor="page" w:hAnchor="page" w:x="8024" w:y="2723"/>
      <w:numPr>
        <w:numId w:val="8"/>
      </w:numPr>
      <w:shd w:val="clear" w:color="FFFFFF" w:fill="auto"/>
      <w:tabs>
        <w:tab w:val="left" w:pos="1134"/>
      </w:tabs>
      <w:spacing w:before="240" w:after="90" w:line="240" w:lineRule="auto"/>
    </w:pPr>
    <w:rPr>
      <w:rFonts w:ascii="Arial" w:hAnsi="Arial" w:cs="Arial"/>
      <w:caps/>
      <w:lang w:val="en-US"/>
    </w:rPr>
  </w:style>
  <w:style w:type="paragraph" w:styleId="Primorientrocorpodeltesto">
    <w:name w:val="Body Text First Indent"/>
    <w:basedOn w:val="Corpotesto"/>
    <w:link w:val="PrimorientrocorpodeltestoCarattere"/>
    <w:rsid w:val="0003626E"/>
    <w:pPr>
      <w:tabs>
        <w:tab w:val="left" w:pos="1134"/>
      </w:tabs>
      <w:spacing w:before="120" w:after="120"/>
      <w:ind w:firstLine="284"/>
      <w:jc w:val="both"/>
    </w:pPr>
    <w:rPr>
      <w:lang w:val="en-US"/>
    </w:rPr>
  </w:style>
  <w:style w:type="character" w:customStyle="1" w:styleId="PrimorientrocorpodeltestoCarattere">
    <w:name w:val="Primo rientro corpo del testo Carattere"/>
    <w:link w:val="Primorientrocorpodeltesto"/>
    <w:semiHidden/>
    <w:locked/>
    <w:rsid w:val="006B722F"/>
    <w:rPr>
      <w:rFonts w:cs="Times New Roman"/>
      <w:sz w:val="20"/>
      <w:szCs w:val="20"/>
    </w:rPr>
  </w:style>
  <w:style w:type="paragraph" w:styleId="Primorientrocorpodeltesto2">
    <w:name w:val="Body Text First Indent 2"/>
    <w:basedOn w:val="Rientrocorpodeltesto"/>
    <w:link w:val="Primorientrocorpodeltesto2Carattere"/>
    <w:rsid w:val="0003626E"/>
    <w:pPr>
      <w:tabs>
        <w:tab w:val="left" w:pos="1134"/>
      </w:tabs>
      <w:spacing w:before="120" w:after="120"/>
      <w:ind w:left="284" w:firstLine="284"/>
    </w:pPr>
    <w:rPr>
      <w:lang w:val="en-US"/>
    </w:rPr>
  </w:style>
  <w:style w:type="character" w:customStyle="1" w:styleId="Primorientrocorpodeltesto2Carattere">
    <w:name w:val="Primo rientro corpo del testo 2 Carattere"/>
    <w:link w:val="Primorientrocorpodeltesto2"/>
    <w:semiHidden/>
    <w:locked/>
    <w:rsid w:val="006B722F"/>
    <w:rPr>
      <w:rFonts w:cs="Times New Roman"/>
      <w:sz w:val="20"/>
      <w:szCs w:val="20"/>
    </w:rPr>
  </w:style>
  <w:style w:type="character" w:styleId="Enfasigrassetto">
    <w:name w:val="Strong"/>
    <w:qFormat/>
    <w:rsid w:val="0003626E"/>
    <w:rPr>
      <w:rFonts w:cs="Times New Roman"/>
      <w:b/>
      <w:bCs/>
    </w:rPr>
  </w:style>
  <w:style w:type="paragraph" w:customStyle="1" w:styleId="AAFrameLogo">
    <w:name w:val="AA Frame Logo"/>
    <w:basedOn w:val="Normale"/>
    <w:rsid w:val="0003626E"/>
    <w:pPr>
      <w:framePr w:w="4253" w:h="1418" w:hRule="exact" w:hSpace="142" w:vSpace="142" w:wrap="auto" w:vAnchor="page" w:hAnchor="page" w:x="7457" w:y="568"/>
      <w:tabs>
        <w:tab w:val="left" w:pos="1134"/>
      </w:tabs>
      <w:spacing w:before="120"/>
      <w:jc w:val="both"/>
    </w:pPr>
    <w:rPr>
      <w:lang w:val="en-US"/>
    </w:rPr>
  </w:style>
  <w:style w:type="paragraph" w:styleId="Indirizzomittente">
    <w:name w:val="envelope return"/>
    <w:basedOn w:val="Normale"/>
    <w:rsid w:val="0003626E"/>
    <w:pPr>
      <w:tabs>
        <w:tab w:val="left" w:pos="1134"/>
      </w:tabs>
      <w:spacing w:before="120"/>
      <w:jc w:val="both"/>
    </w:pPr>
    <w:rPr>
      <w:rFonts w:ascii="Arial" w:hAnsi="Arial" w:cs="Arial"/>
      <w:sz w:val="20"/>
      <w:szCs w:val="20"/>
      <w:lang w:val="en-US"/>
    </w:rPr>
  </w:style>
  <w:style w:type="paragraph" w:customStyle="1" w:styleId="tit1">
    <w:name w:val="tit1"/>
    <w:basedOn w:val="Normale"/>
    <w:rsid w:val="0003626E"/>
    <w:pPr>
      <w:keepNext/>
      <w:keepLines/>
      <w:numPr>
        <w:numId w:val="9"/>
      </w:numPr>
      <w:spacing w:before="120" w:line="480" w:lineRule="auto"/>
      <w:jc w:val="both"/>
    </w:pPr>
    <w:rPr>
      <w:b/>
      <w:bCs/>
      <w:sz w:val="22"/>
      <w:szCs w:val="22"/>
      <w:lang w:eastAsia="en-US"/>
    </w:rPr>
  </w:style>
  <w:style w:type="character" w:styleId="Enfasicorsivo">
    <w:name w:val="Emphasis"/>
    <w:qFormat/>
    <w:rsid w:val="0003626E"/>
    <w:rPr>
      <w:rFonts w:cs="Times New Roman"/>
      <w:i/>
      <w:iCs/>
    </w:rPr>
  </w:style>
  <w:style w:type="character" w:customStyle="1" w:styleId="Hyperlink1">
    <w:name w:val="Hyperlink1"/>
    <w:rsid w:val="0003626E"/>
    <w:rPr>
      <w:color w:val="0000FF"/>
      <w:u w:val="single"/>
    </w:rPr>
  </w:style>
  <w:style w:type="paragraph" w:customStyle="1" w:styleId="BlockText1">
    <w:name w:val="Block Text1"/>
    <w:basedOn w:val="Normale"/>
    <w:rsid w:val="0003626E"/>
    <w:pPr>
      <w:tabs>
        <w:tab w:val="left" w:pos="142"/>
        <w:tab w:val="left" w:pos="851"/>
        <w:tab w:val="left" w:pos="7796"/>
        <w:tab w:val="left" w:pos="7920"/>
        <w:tab w:val="left" w:pos="8364"/>
      </w:tabs>
      <w:overflowPunct w:val="0"/>
      <w:autoSpaceDE w:val="0"/>
      <w:autoSpaceDN w:val="0"/>
      <w:adjustRightInd w:val="0"/>
      <w:ind w:left="-567" w:right="60"/>
      <w:jc w:val="both"/>
      <w:textAlignment w:val="baseline"/>
    </w:pPr>
    <w:rPr>
      <w:rFonts w:ascii="Times New Roman Normale" w:hAnsi="Times New Roman Normale" w:cs="Times New Roman Normale"/>
    </w:rPr>
  </w:style>
  <w:style w:type="paragraph" w:customStyle="1" w:styleId="art-testo">
    <w:name w:val="art-testo"/>
    <w:basedOn w:val="Default"/>
    <w:next w:val="Default"/>
    <w:rsid w:val="0003626E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Rub2">
    <w:name w:val="Rub2"/>
    <w:basedOn w:val="Normale"/>
    <w:next w:val="Normale"/>
    <w:rsid w:val="0003626E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</w:rPr>
  </w:style>
  <w:style w:type="character" w:customStyle="1" w:styleId="muro1">
    <w:name w:val="muro1"/>
    <w:rsid w:val="0003626E"/>
    <w:rPr>
      <w:rFonts w:ascii="Tahoma" w:hAnsi="Tahoma"/>
      <w:b/>
      <w:color w:val="auto"/>
      <w:sz w:val="16"/>
      <w:u w:val="none"/>
      <w:effect w:val="none"/>
      <w:shd w:val="clear" w:color="auto" w:fill="FFFFFF"/>
    </w:rPr>
  </w:style>
  <w:style w:type="paragraph" w:customStyle="1" w:styleId="CharCharCarattereCarattere">
    <w:name w:val="Char Char Carattere Carattere"/>
    <w:basedOn w:val="Normale"/>
    <w:rsid w:val="0003626E"/>
    <w:pPr>
      <w:ind w:left="567"/>
    </w:pPr>
    <w:rPr>
      <w:rFonts w:ascii="Arial" w:hAnsi="Arial" w:cs="Arial"/>
    </w:rPr>
  </w:style>
  <w:style w:type="paragraph" w:customStyle="1" w:styleId="Carattere1CarattereCarattereCarattereCarattereCarattereCarattereCarattereCarattereCharChar1CarattereCharCharCarattereCharChar">
    <w:name w:val="Carattere1 Carattere Carattere Carattere Carattere Carattere Carattere Carattere Carattere Char Char1 Carattere Char Char Carattere Char Char"/>
    <w:basedOn w:val="Normale"/>
    <w:rsid w:val="0003626E"/>
    <w:pPr>
      <w:ind w:left="567"/>
    </w:pPr>
    <w:rPr>
      <w:rFonts w:ascii="Arial" w:hAnsi="Arial" w:cs="Arial"/>
    </w:rPr>
  </w:style>
  <w:style w:type="paragraph" w:customStyle="1" w:styleId="Carattere1CarattereCarattereCarattereCarattereCarattereCarattereCarattereCarattereCharChar1Carattere">
    <w:name w:val="Carattere1 Carattere Carattere Carattere Carattere Carattere Carattere Carattere Carattere Char Char1 Carattere"/>
    <w:basedOn w:val="Normale"/>
    <w:rsid w:val="0003626E"/>
    <w:pPr>
      <w:ind w:left="567"/>
    </w:pPr>
    <w:rPr>
      <w:rFonts w:ascii="Arial" w:hAnsi="Arial" w:cs="Arial"/>
    </w:rPr>
  </w:style>
  <w:style w:type="paragraph" w:customStyle="1" w:styleId="CarattereCarattere">
    <w:name w:val="Carattere Carattere"/>
    <w:basedOn w:val="Normale"/>
    <w:rsid w:val="0003626E"/>
    <w:pPr>
      <w:ind w:left="567"/>
    </w:pPr>
    <w:rPr>
      <w:rFonts w:ascii="Arial" w:hAnsi="Arial" w:cs="Arial"/>
    </w:rPr>
  </w:style>
  <w:style w:type="paragraph" w:customStyle="1" w:styleId="BodyText23">
    <w:name w:val="Body Text 23"/>
    <w:basedOn w:val="Normale"/>
    <w:rsid w:val="0003626E"/>
    <w:pPr>
      <w:jc w:val="both"/>
    </w:pPr>
  </w:style>
  <w:style w:type="character" w:customStyle="1" w:styleId="Hyperlink2">
    <w:name w:val="Hyperlink2"/>
    <w:rsid w:val="0003626E"/>
    <w:rPr>
      <w:color w:val="0000FF"/>
      <w:u w:val="single"/>
    </w:rPr>
  </w:style>
  <w:style w:type="paragraph" w:customStyle="1" w:styleId="BlockText2">
    <w:name w:val="Block Text2"/>
    <w:basedOn w:val="Normale"/>
    <w:rsid w:val="0003626E"/>
    <w:pPr>
      <w:tabs>
        <w:tab w:val="left" w:pos="142"/>
        <w:tab w:val="left" w:pos="851"/>
        <w:tab w:val="left" w:pos="7796"/>
        <w:tab w:val="left" w:pos="7920"/>
        <w:tab w:val="left" w:pos="8364"/>
      </w:tabs>
      <w:overflowPunct w:val="0"/>
      <w:autoSpaceDE w:val="0"/>
      <w:autoSpaceDN w:val="0"/>
      <w:adjustRightInd w:val="0"/>
      <w:ind w:left="-567" w:right="60"/>
      <w:jc w:val="both"/>
      <w:textAlignment w:val="baseline"/>
    </w:pPr>
    <w:rPr>
      <w:rFonts w:ascii="Times New Roman Normale" w:hAnsi="Times New Roman Normale" w:cs="Times New Roman Normale"/>
    </w:rPr>
  </w:style>
  <w:style w:type="paragraph" w:customStyle="1" w:styleId="CharCharCarattereCarattereCharChar">
    <w:name w:val="Char Char Carattere Carattere Char Char"/>
    <w:basedOn w:val="Normale"/>
    <w:rsid w:val="0003626E"/>
    <w:pPr>
      <w:ind w:left="567"/>
    </w:pPr>
    <w:rPr>
      <w:rFonts w:ascii="Arial" w:hAnsi="Arial" w:cs="Arial"/>
    </w:rPr>
  </w:style>
  <w:style w:type="paragraph" w:customStyle="1" w:styleId="Carattere1CarattereCarattereCarattereCarattereCarattereCarattereCarattereCarattereCharChar1CarattereCharCharCarattereCharCharCarattere">
    <w:name w:val="Carattere1 Carattere Carattere Carattere Carattere Carattere Carattere Carattere Carattere Char Char1 Carattere Char Char Carattere Char Char Carattere"/>
    <w:basedOn w:val="Normale"/>
    <w:rsid w:val="0003626E"/>
    <w:pPr>
      <w:ind w:left="567"/>
    </w:pPr>
    <w:rPr>
      <w:rFonts w:ascii="Arial" w:hAnsi="Arial" w:cs="Arial"/>
    </w:rPr>
  </w:style>
  <w:style w:type="paragraph" w:customStyle="1" w:styleId="CharCharCarattereCarattereCharCharCharCharCharChar">
    <w:name w:val="Char Char Carattere Carattere Char Char Char Char Char Char"/>
    <w:basedOn w:val="Normale"/>
    <w:rsid w:val="0003626E"/>
    <w:pPr>
      <w:ind w:left="567"/>
    </w:pPr>
    <w:rPr>
      <w:rFonts w:ascii="Arial" w:hAnsi="Arial" w:cs="Arial"/>
    </w:rPr>
  </w:style>
  <w:style w:type="paragraph" w:styleId="NormaleWeb">
    <w:name w:val="Normal (Web)"/>
    <w:basedOn w:val="Normale"/>
    <w:rsid w:val="006B5662"/>
    <w:pPr>
      <w:spacing w:before="100" w:beforeAutospacing="1" w:after="100" w:afterAutospacing="1"/>
    </w:pPr>
  </w:style>
  <w:style w:type="paragraph" w:customStyle="1" w:styleId="Grassettoblucorsivo">
    <w:name w:val="Grassetto blu corsivo"/>
    <w:basedOn w:val="Normale"/>
    <w:link w:val="GrassettoblucorsivoCarattere"/>
    <w:autoRedefine/>
    <w:rsid w:val="00A12520"/>
    <w:pPr>
      <w:widowControl w:val="0"/>
      <w:tabs>
        <w:tab w:val="left" w:pos="0"/>
      </w:tabs>
      <w:spacing w:line="300" w:lineRule="exact"/>
    </w:pPr>
    <w:rPr>
      <w:rFonts w:ascii="Trebuchet MS" w:hAnsi="Trebuchet MS"/>
      <w:b/>
      <w:i/>
      <w:color w:val="0000FF"/>
      <w:sz w:val="20"/>
      <w:szCs w:val="20"/>
    </w:rPr>
  </w:style>
  <w:style w:type="character" w:customStyle="1" w:styleId="GrassettoblucorsivoCarattere">
    <w:name w:val="Grassetto blu corsivo Carattere"/>
    <w:link w:val="Grassettoblucorsivo"/>
    <w:locked/>
    <w:rsid w:val="00A12520"/>
    <w:rPr>
      <w:rFonts w:ascii="Trebuchet MS" w:hAnsi="Trebuchet MS"/>
      <w:b/>
      <w:i/>
      <w:color w:val="0000FF"/>
      <w:lang w:val="it-IT" w:eastAsia="it-IT"/>
    </w:rPr>
  </w:style>
  <w:style w:type="paragraph" w:customStyle="1" w:styleId="CarattereCarattereCarattere">
    <w:name w:val="Carattere Carattere Carattere"/>
    <w:basedOn w:val="Normale"/>
    <w:rsid w:val="000D7A39"/>
    <w:pPr>
      <w:ind w:left="567"/>
    </w:pPr>
    <w:rPr>
      <w:rFonts w:ascii="Arial" w:hAnsi="Arial" w:cs="Arial"/>
    </w:rPr>
  </w:style>
  <w:style w:type="paragraph" w:customStyle="1" w:styleId="CarattereCarattere1CarattereCarattereCarattereCarattere">
    <w:name w:val="Carattere Carattere1 Carattere Carattere Carattere Carattere"/>
    <w:basedOn w:val="Normale"/>
    <w:rsid w:val="002650E3"/>
    <w:pPr>
      <w:ind w:left="567"/>
    </w:pPr>
    <w:rPr>
      <w:rFonts w:ascii="Arial" w:hAnsi="Arial" w:cs="Arial"/>
    </w:rPr>
  </w:style>
  <w:style w:type="paragraph" w:customStyle="1" w:styleId="CarattereCarattereCarattere1">
    <w:name w:val="Carattere Carattere Carattere1"/>
    <w:basedOn w:val="Normale"/>
    <w:rsid w:val="001F3318"/>
    <w:pPr>
      <w:ind w:left="567"/>
    </w:pPr>
    <w:rPr>
      <w:rFonts w:ascii="Arial" w:hAnsi="Arial" w:cs="Arial"/>
    </w:rPr>
  </w:style>
  <w:style w:type="paragraph" w:customStyle="1" w:styleId="StileGiustificato">
    <w:name w:val="Stile Giustificato"/>
    <w:basedOn w:val="Normale"/>
    <w:rsid w:val="00CB3156"/>
    <w:pPr>
      <w:widowControl w:val="0"/>
      <w:tabs>
        <w:tab w:val="left" w:pos="0"/>
      </w:tabs>
      <w:spacing w:line="300" w:lineRule="exact"/>
      <w:jc w:val="both"/>
    </w:pPr>
    <w:rPr>
      <w:rFonts w:ascii="Trebuchet MS" w:hAnsi="Trebuchet MS" w:cs="Trebuchet MS"/>
      <w:sz w:val="20"/>
      <w:szCs w:val="20"/>
    </w:rPr>
  </w:style>
  <w:style w:type="paragraph" w:customStyle="1" w:styleId="Revisione1">
    <w:name w:val="Revisione1"/>
    <w:hidden/>
    <w:semiHidden/>
    <w:rsid w:val="001F0A7A"/>
    <w:rPr>
      <w:sz w:val="24"/>
      <w:szCs w:val="24"/>
    </w:rPr>
  </w:style>
  <w:style w:type="paragraph" w:customStyle="1" w:styleId="Corpodeltesto22">
    <w:name w:val="Corpo del testo 22"/>
    <w:basedOn w:val="Normale"/>
    <w:rsid w:val="00C646FB"/>
    <w:pPr>
      <w:jc w:val="both"/>
    </w:pPr>
  </w:style>
  <w:style w:type="paragraph" w:styleId="Sommario2">
    <w:name w:val="toc 2"/>
    <w:basedOn w:val="Normale"/>
    <w:next w:val="Normale"/>
    <w:autoRedefine/>
    <w:uiPriority w:val="39"/>
    <w:locked/>
    <w:rsid w:val="006977FD"/>
    <w:pPr>
      <w:tabs>
        <w:tab w:val="left" w:pos="880"/>
        <w:tab w:val="right" w:leader="dot" w:pos="8789"/>
      </w:tabs>
      <w:ind w:left="851" w:hanging="611"/>
    </w:pPr>
    <w:rPr>
      <w:rFonts w:ascii="Trebuchet MS" w:hAnsi="Trebuchet MS" w:cs="Trebuchet MS"/>
      <w:noProof/>
      <w:sz w:val="20"/>
      <w:szCs w:val="20"/>
    </w:rPr>
  </w:style>
  <w:style w:type="paragraph" w:styleId="Sommario4">
    <w:name w:val="toc 4"/>
    <w:basedOn w:val="Normale"/>
    <w:next w:val="Normale"/>
    <w:autoRedefine/>
    <w:semiHidden/>
    <w:locked/>
    <w:rsid w:val="00DC647A"/>
    <w:pPr>
      <w:ind w:left="720"/>
    </w:pPr>
  </w:style>
  <w:style w:type="paragraph" w:customStyle="1" w:styleId="Titolo1disciplinare">
    <w:name w:val="Titolo 1 disciplinare"/>
    <w:basedOn w:val="Titolo1"/>
    <w:link w:val="Titolo1disciplinareCarattere"/>
    <w:rsid w:val="000634EB"/>
    <w:pPr>
      <w:numPr>
        <w:numId w:val="15"/>
      </w:numPr>
    </w:pPr>
    <w:rPr>
      <w:i/>
      <w:iCs w:val="0"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locked/>
    <w:rsid w:val="006977FD"/>
    <w:pPr>
      <w:tabs>
        <w:tab w:val="right" w:leader="dot" w:pos="8789"/>
      </w:tabs>
      <w:ind w:left="480"/>
      <w:jc w:val="both"/>
    </w:pPr>
    <w:rPr>
      <w:rFonts w:ascii="Trebuchet MS" w:hAnsi="Trebuchet MS" w:cs="Trebuchet MS"/>
      <w:i/>
      <w:iCs/>
      <w:sz w:val="20"/>
      <w:szCs w:val="20"/>
    </w:rPr>
  </w:style>
  <w:style w:type="paragraph" w:customStyle="1" w:styleId="treb10">
    <w:name w:val="treb 10"/>
    <w:basedOn w:val="Normale"/>
    <w:rsid w:val="00DA5E67"/>
    <w:pPr>
      <w:widowControl w:val="0"/>
      <w:autoSpaceDE w:val="0"/>
      <w:autoSpaceDN w:val="0"/>
      <w:adjustRightInd w:val="0"/>
      <w:spacing w:after="120" w:line="300" w:lineRule="exact"/>
      <w:jc w:val="both"/>
    </w:pPr>
    <w:rPr>
      <w:rFonts w:ascii="Trebuchet MS" w:hAnsi="Trebuchet MS" w:cs="Trebuchet MS"/>
      <w:color w:val="000000"/>
      <w:sz w:val="20"/>
      <w:szCs w:val="20"/>
    </w:rPr>
  </w:style>
  <w:style w:type="character" w:customStyle="1" w:styleId="Titolo1disciplinareCarattere">
    <w:name w:val="Titolo 1 disciplinare Carattere"/>
    <w:link w:val="Titolo1disciplinare"/>
    <w:locked/>
    <w:rsid w:val="000634EB"/>
    <w:rPr>
      <w:rFonts w:ascii="Calibri" w:hAnsi="Calibri" w:cs="Trebuchet MS"/>
      <w:b/>
      <w:bCs/>
      <w:i/>
      <w:noProof/>
      <w:sz w:val="24"/>
      <w:szCs w:val="24"/>
      <w:shd w:val="solid" w:color="FFFFFF" w:fill="FFFFFF"/>
    </w:rPr>
  </w:style>
  <w:style w:type="paragraph" w:customStyle="1" w:styleId="Corpodeltesto23">
    <w:name w:val="Corpo del testo 23"/>
    <w:basedOn w:val="Normale"/>
    <w:rsid w:val="00CF3D61"/>
    <w:pPr>
      <w:jc w:val="both"/>
    </w:pPr>
  </w:style>
  <w:style w:type="paragraph" w:styleId="Elenco">
    <w:name w:val="List"/>
    <w:basedOn w:val="Normale"/>
    <w:rsid w:val="004B0A6C"/>
    <w:pPr>
      <w:ind w:left="283" w:hanging="283"/>
    </w:pPr>
    <w:rPr>
      <w:sz w:val="20"/>
      <w:szCs w:val="20"/>
    </w:rPr>
  </w:style>
  <w:style w:type="paragraph" w:customStyle="1" w:styleId="Titolo20">
    <w:name w:val="Titolo 2_"/>
    <w:basedOn w:val="Normale"/>
    <w:rsid w:val="00F63E82"/>
    <w:pPr>
      <w:spacing w:line="300" w:lineRule="exact"/>
      <w:jc w:val="both"/>
    </w:pPr>
    <w:rPr>
      <w:rFonts w:ascii="Trebuchet MS" w:hAnsi="Trebuchet MS" w:cs="Trebuchet MS"/>
      <w:b/>
      <w:bCs/>
      <w:sz w:val="20"/>
      <w:szCs w:val="20"/>
    </w:rPr>
  </w:style>
  <w:style w:type="paragraph" w:styleId="Titolo0">
    <w:name w:val="Title"/>
    <w:basedOn w:val="Normale"/>
    <w:next w:val="Normale"/>
    <w:link w:val="TitoloCarattere"/>
    <w:qFormat/>
    <w:locked/>
    <w:rsid w:val="006B3123"/>
    <w:pPr>
      <w:pBdr>
        <w:bottom w:val="single" w:sz="8" w:space="4" w:color="4F81BD"/>
      </w:pBdr>
      <w:spacing w:after="300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0"/>
    <w:locked/>
    <w:rsid w:val="006B3123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locked/>
    <w:rsid w:val="006B3123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ottotitoloCarattere">
    <w:name w:val="Sottotitolo Carattere"/>
    <w:link w:val="Sottotitolo"/>
    <w:locked/>
    <w:rsid w:val="006B3123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numbering" w:customStyle="1" w:styleId="StilePuntato10ptNero">
    <w:name w:val="Stile Puntato 10 pt Nero"/>
    <w:rsid w:val="005B6AB1"/>
    <w:pPr>
      <w:numPr>
        <w:numId w:val="14"/>
      </w:numPr>
    </w:p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rsid w:val="003D417E"/>
    <w:pPr>
      <w:ind w:left="567"/>
    </w:pPr>
    <w:rPr>
      <w:rFonts w:ascii="Arial" w:eastAsia="Times New Roman" w:hAnsi="Arial"/>
    </w:rPr>
  </w:style>
  <w:style w:type="paragraph" w:customStyle="1" w:styleId="CarattereCarattereCarattereCarattere">
    <w:name w:val="Carattere Carattere Carattere Carattere"/>
    <w:basedOn w:val="Normale"/>
    <w:rsid w:val="00EF52D8"/>
    <w:pPr>
      <w:ind w:left="567"/>
    </w:pPr>
    <w:rPr>
      <w:rFonts w:ascii="Arial" w:eastAsia="Times New Roman" w:hAnsi="Arial"/>
    </w:rPr>
  </w:style>
  <w:style w:type="paragraph" w:customStyle="1" w:styleId="Sfondoacolori-Colore11">
    <w:name w:val="Sfondo a colori - Colore 11"/>
    <w:hidden/>
    <w:uiPriority w:val="99"/>
    <w:semiHidden/>
    <w:rsid w:val="009A0EA0"/>
    <w:rPr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8B55D0"/>
    <w:rPr>
      <w:rFonts w:ascii="Calibri" w:eastAsia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semiHidden/>
    <w:rsid w:val="008B55D0"/>
    <w:rPr>
      <w:rFonts w:ascii="Calibri" w:eastAsia="Calibri" w:hAnsi="Calibri"/>
      <w:sz w:val="22"/>
      <w:szCs w:val="21"/>
      <w:lang w:eastAsia="en-US"/>
    </w:rPr>
  </w:style>
  <w:style w:type="character" w:customStyle="1" w:styleId="Titolo1disciplinareCarattereCarattere">
    <w:name w:val="Titolo 1 disciplinare Carattere Carattere"/>
    <w:locked/>
    <w:rsid w:val="00EB1834"/>
    <w:rPr>
      <w:rFonts w:ascii="Trebuchet MS" w:hAnsi="Trebuchet MS"/>
      <w:b/>
      <w:bCs/>
      <w:caps/>
      <w:sz w:val="24"/>
      <w:szCs w:val="24"/>
      <w:shd w:val="solid" w:color="FFFFFF" w:fill="FFFFFF"/>
      <w:lang w:val="x-none" w:eastAsia="x-none"/>
    </w:rPr>
  </w:style>
  <w:style w:type="paragraph" w:customStyle="1" w:styleId="Elencoacolori-Colore11">
    <w:name w:val="Elenco a colori - Colore 11"/>
    <w:basedOn w:val="Normale"/>
    <w:uiPriority w:val="34"/>
    <w:qFormat/>
    <w:rsid w:val="00942D0F"/>
    <w:pPr>
      <w:suppressAutoHyphens/>
      <w:ind w:left="720"/>
      <w:contextualSpacing/>
    </w:pPr>
    <w:rPr>
      <w:rFonts w:eastAsia="Times New Roman"/>
      <w:szCs w:val="20"/>
      <w:lang w:eastAsia="ar-SA"/>
    </w:rPr>
  </w:style>
  <w:style w:type="paragraph" w:customStyle="1" w:styleId="Grigliamedia21">
    <w:name w:val="Griglia media 21"/>
    <w:uiPriority w:val="1"/>
    <w:qFormat/>
    <w:rsid w:val="003F156F"/>
    <w:rPr>
      <w:sz w:val="24"/>
      <w:szCs w:val="24"/>
    </w:rPr>
  </w:style>
  <w:style w:type="paragraph" w:customStyle="1" w:styleId="Corpodeltesto24">
    <w:name w:val="Corpo del testo 24"/>
    <w:basedOn w:val="Normale"/>
    <w:rsid w:val="00FC6AC6"/>
    <w:pPr>
      <w:suppressAutoHyphens/>
      <w:jc w:val="both"/>
    </w:pPr>
    <w:rPr>
      <w:rFonts w:eastAsia="Times New Roman"/>
      <w:szCs w:val="20"/>
      <w:lang w:eastAsia="ar-SA"/>
    </w:rPr>
  </w:style>
  <w:style w:type="paragraph" w:styleId="Revisione">
    <w:name w:val="Revision"/>
    <w:hidden/>
    <w:uiPriority w:val="99"/>
    <w:semiHidden/>
    <w:rsid w:val="0058341E"/>
    <w:rPr>
      <w:sz w:val="24"/>
      <w:szCs w:val="24"/>
    </w:rPr>
  </w:style>
  <w:style w:type="character" w:customStyle="1" w:styleId="usoboll1Carattere">
    <w:name w:val="usoboll1 Carattere"/>
    <w:link w:val="usoboll1"/>
    <w:rsid w:val="003E104F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8224F3"/>
    <w:pPr>
      <w:ind w:left="720"/>
      <w:contextualSpacing/>
    </w:pPr>
  </w:style>
  <w:style w:type="paragraph" w:customStyle="1" w:styleId="StileTitolocopertinaInterlineaesatta15pt">
    <w:name w:val="Stile Titolo copertina + Interlinea esatta 15 pt"/>
    <w:basedOn w:val="Titolocopertina"/>
    <w:rsid w:val="00D96819"/>
    <w:pPr>
      <w:widowControl w:val="0"/>
      <w:spacing w:line="300" w:lineRule="exact"/>
      <w:jc w:val="both"/>
    </w:pPr>
    <w:rPr>
      <w:rFonts w:ascii="Trebuchet MS" w:eastAsia="Times New Roman" w:hAnsi="Trebuchet MS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C6645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C6645"/>
  </w:style>
  <w:style w:type="character" w:styleId="Rimandonotadichiusura">
    <w:name w:val="endnote reference"/>
    <w:uiPriority w:val="99"/>
    <w:semiHidden/>
    <w:unhideWhenUsed/>
    <w:rsid w:val="008C6645"/>
    <w:rPr>
      <w:vertAlign w:val="superscript"/>
    </w:rPr>
  </w:style>
  <w:style w:type="paragraph" w:customStyle="1" w:styleId="Rientrocorpodeltesto21">
    <w:name w:val="Rientro corpo del testo 21"/>
    <w:basedOn w:val="Normale"/>
    <w:rsid w:val="003654BF"/>
    <w:pPr>
      <w:ind w:left="360"/>
      <w:jc w:val="both"/>
    </w:pPr>
    <w:rPr>
      <w:rFonts w:eastAsia="Calibri"/>
    </w:rPr>
  </w:style>
  <w:style w:type="paragraph" w:styleId="Titolosommario">
    <w:name w:val="TOC Heading"/>
    <w:basedOn w:val="Titolo1"/>
    <w:next w:val="Normale"/>
    <w:uiPriority w:val="39"/>
    <w:unhideWhenUsed/>
    <w:qFormat/>
    <w:rsid w:val="00554422"/>
    <w:pPr>
      <w:keepNext/>
      <w:keepLines/>
      <w:widowControl/>
      <w:shd w:val="clear" w:color="auto" w:fill="auto"/>
      <w:tabs>
        <w:tab w:val="clear" w:pos="0"/>
      </w:tabs>
      <w:autoSpaceDE/>
      <w:autoSpaceDN/>
      <w:adjustRightInd/>
      <w:spacing w:before="240" w:line="259" w:lineRule="auto"/>
      <w:ind w:left="0" w:right="0" w:firstLine="0"/>
      <w:jc w:val="left"/>
      <w:outlineLvl w:val="9"/>
    </w:pPr>
    <w:rPr>
      <w:rFonts w:ascii="Calibri Light" w:eastAsia="Times New Roman" w:hAnsi="Calibri Light" w:cs="Times New Roman"/>
      <w:b w:val="0"/>
      <w:bCs w:val="0"/>
      <w:iCs w:val="0"/>
      <w:noProof w:val="0"/>
      <w:color w:val="2E74B5"/>
      <w:sz w:val="32"/>
      <w:szCs w:val="32"/>
    </w:rPr>
  </w:style>
  <w:style w:type="paragraph" w:customStyle="1" w:styleId="Corpodeltesto31">
    <w:name w:val="Corpo del testo 31"/>
    <w:basedOn w:val="Normale"/>
    <w:rsid w:val="00554422"/>
    <w:pPr>
      <w:suppressAutoHyphens/>
      <w:jc w:val="center"/>
    </w:pPr>
    <w:rPr>
      <w:rFonts w:eastAsia="Times New Roman"/>
      <w:b/>
      <w:szCs w:val="20"/>
      <w:u w:val="single"/>
      <w:lang w:eastAsia="ar-SA"/>
    </w:rPr>
  </w:style>
  <w:style w:type="character" w:styleId="Testosegnaposto">
    <w:name w:val="Placeholder Text"/>
    <w:basedOn w:val="Carpredefinitoparagrafo"/>
    <w:uiPriority w:val="99"/>
    <w:semiHidden/>
    <w:rsid w:val="003D58C0"/>
    <w:rPr>
      <w:color w:val="808080"/>
    </w:rPr>
  </w:style>
  <w:style w:type="character" w:customStyle="1" w:styleId="Stile2">
    <w:name w:val="Stile2"/>
    <w:basedOn w:val="Carpredefinitoparagrafo"/>
    <w:rsid w:val="009B3E92"/>
    <w:rPr>
      <w:rFonts w:ascii="Calibri" w:eastAsia="Calibri" w:hAnsi="Calibri" w:cs="Calibri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97B3E-8046-4783-94F9-7214323C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1708</CharactersWithSpaces>
  <SharedDoc>false</SharedDoc>
  <HLinks>
    <vt:vector size="132" baseType="variant">
      <vt:variant>
        <vt:i4>1310782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_Toc75525195</vt:lpwstr>
      </vt:variant>
      <vt:variant>
        <vt:i4>1376318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_Toc75525194</vt:lpwstr>
      </vt:variant>
      <vt:variant>
        <vt:i4>1179710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_Toc75525193</vt:lpwstr>
      </vt:variant>
      <vt:variant>
        <vt:i4>1245246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_Toc75525192</vt:lpwstr>
      </vt:variant>
      <vt:variant>
        <vt:i4>1048638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_Toc75525191</vt:lpwstr>
      </vt:variant>
      <vt:variant>
        <vt:i4>1114174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_Toc75525190</vt:lpwstr>
      </vt:variant>
      <vt:variant>
        <vt:i4>1572927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_Toc75525189</vt:lpwstr>
      </vt:variant>
      <vt:variant>
        <vt:i4>1638463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_Toc75525188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_Toc75525187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_Toc75525186</vt:lpwstr>
      </vt:variant>
      <vt:variant>
        <vt:i4>1310783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_Toc75525185</vt:lpwstr>
      </vt:variant>
      <vt:variant>
        <vt:i4>1376319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_Toc75525184</vt:lpwstr>
      </vt:variant>
      <vt:variant>
        <vt:i4>1179711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_Toc75525183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_Toc75525182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_Toc75525181</vt:lpwstr>
      </vt:variant>
      <vt:variant>
        <vt:i4>1114175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_Toc75525180</vt:lpwstr>
      </vt:variant>
      <vt:variant>
        <vt:i4>1572912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_Toc75525179</vt:lpwstr>
      </vt:variant>
      <vt:variant>
        <vt:i4>1638448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_Toc75525178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_Toc75525177</vt:lpwstr>
      </vt:variant>
      <vt:variant>
        <vt:i4>1507376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_Toc75525176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_Toc75525175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_Toc75525174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2022-11-16T11:44:00Z</dcterms:created>
  <dcterms:modified xsi:type="dcterms:W3CDTF">2022-12-15T10:49:00Z</dcterms:modified>
</cp:coreProperties>
</file>